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228D4" w14:textId="77777777" w:rsidR="00C83079" w:rsidRDefault="00C83079" w:rsidP="00377D14">
      <w:pPr>
        <w:spacing w:before="240"/>
        <w:jc w:val="center"/>
        <w:rPr>
          <w:b/>
          <w:spacing w:val="20"/>
        </w:rPr>
      </w:pPr>
      <w:bookmarkStart w:id="0" w:name="_GoBack"/>
      <w:bookmarkEnd w:id="0"/>
      <w:r>
        <w:rPr>
          <w:b/>
          <w:spacing w:val="20"/>
        </w:rPr>
        <w:t>Smlouva o dílo</w:t>
      </w:r>
    </w:p>
    <w:p w14:paraId="76C54353" w14:textId="77777777" w:rsidR="00C83079" w:rsidRDefault="00C83079">
      <w:pPr>
        <w:jc w:val="center"/>
        <w:rPr>
          <w:b/>
          <w:spacing w:val="20"/>
        </w:rPr>
      </w:pPr>
      <w:r>
        <w:rPr>
          <w:b/>
          <w:spacing w:val="20"/>
        </w:rPr>
        <w:t>uzavřená dle ustanovení § 2586 a násl.</w:t>
      </w:r>
    </w:p>
    <w:p w14:paraId="08B4C017" w14:textId="77777777" w:rsidR="00C83079" w:rsidRDefault="00C83079">
      <w:pPr>
        <w:jc w:val="center"/>
        <w:rPr>
          <w:b/>
        </w:rPr>
      </w:pPr>
      <w:r>
        <w:rPr>
          <w:b/>
          <w:spacing w:val="20"/>
        </w:rPr>
        <w:t xml:space="preserve">zákona č. 89/2012 Sb., občanský zákoník, </w:t>
      </w:r>
      <w:r w:rsidR="00F2263B">
        <w:rPr>
          <w:b/>
          <w:spacing w:val="20"/>
        </w:rPr>
        <w:t>ve</w:t>
      </w:r>
      <w:r>
        <w:rPr>
          <w:b/>
          <w:spacing w:val="20"/>
        </w:rPr>
        <w:t xml:space="preserve"> znění</w:t>
      </w:r>
      <w:r w:rsidR="00F2263B">
        <w:rPr>
          <w:b/>
          <w:spacing w:val="20"/>
        </w:rPr>
        <w:t xml:space="preserve"> pozdějších předpisů</w:t>
      </w:r>
    </w:p>
    <w:p w14:paraId="1939EC6D" w14:textId="77777777" w:rsidR="00C83079" w:rsidRDefault="00C83079" w:rsidP="00377D14">
      <w:pPr>
        <w:spacing w:before="240"/>
        <w:jc w:val="center"/>
        <w:rPr>
          <w:b/>
        </w:rPr>
      </w:pPr>
      <w:r>
        <w:rPr>
          <w:b/>
        </w:rPr>
        <w:t>S m l u v n í   s t r a n y</w:t>
      </w:r>
    </w:p>
    <w:p w14:paraId="5E2FE2AB" w14:textId="77777777" w:rsidR="00C83079" w:rsidRDefault="00C83079" w:rsidP="00377D14">
      <w:pPr>
        <w:pStyle w:val="Nadpis4"/>
        <w:spacing w:before="240"/>
      </w:pPr>
      <w:r>
        <w:rPr>
          <w:sz w:val="24"/>
          <w:szCs w:val="24"/>
          <w:u w:val="single"/>
        </w:rPr>
        <w:t>Objednatel:</w:t>
      </w:r>
    </w:p>
    <w:p w14:paraId="6E17A87D" w14:textId="77777777" w:rsidR="00C83079" w:rsidRDefault="00C83079" w:rsidP="00377D14">
      <w:pPr>
        <w:tabs>
          <w:tab w:val="left" w:pos="4253"/>
        </w:tabs>
        <w:spacing w:before="240"/>
        <w:ind w:left="567"/>
      </w:pPr>
      <w:r>
        <w:rPr>
          <w:b/>
        </w:rPr>
        <w:t>Název:</w:t>
      </w:r>
      <w:r>
        <w:rPr>
          <w:b/>
        </w:rPr>
        <w:tab/>
        <w:t xml:space="preserve">Krajská zdravotní, a.s. </w:t>
      </w:r>
    </w:p>
    <w:p w14:paraId="1CA7B29B" w14:textId="77777777" w:rsidR="00C83079" w:rsidRDefault="00C83079" w:rsidP="00377D14">
      <w:pPr>
        <w:tabs>
          <w:tab w:val="left" w:pos="4253"/>
        </w:tabs>
        <w:ind w:left="540"/>
      </w:pPr>
      <w:r>
        <w:t xml:space="preserve">Sídlo:                                         </w:t>
      </w:r>
      <w:r>
        <w:tab/>
        <w:t>Sociální péče 3316/12A, 401 13 Ústí nad Labem</w:t>
      </w:r>
    </w:p>
    <w:p w14:paraId="687BAD10" w14:textId="77777777" w:rsidR="001D48BF" w:rsidRPr="00D4221C" w:rsidRDefault="00C83079" w:rsidP="00377D14">
      <w:pPr>
        <w:tabs>
          <w:tab w:val="left" w:pos="4253"/>
        </w:tabs>
        <w:ind w:left="540"/>
      </w:pPr>
      <w:r>
        <w:t>Zastoupená:</w:t>
      </w:r>
      <w:r>
        <w:tab/>
      </w:r>
      <w:r w:rsidR="001D48BF" w:rsidRPr="00D4221C">
        <w:t xml:space="preserve">MUDr. Alešem Chodackim, </w:t>
      </w:r>
      <w:r w:rsidRPr="00D4221C">
        <w:t>generálním</w:t>
      </w:r>
    </w:p>
    <w:p w14:paraId="6BAB26F6" w14:textId="77777777" w:rsidR="00C83079" w:rsidRPr="00D4221C" w:rsidRDefault="001D48BF" w:rsidP="00377D14">
      <w:pPr>
        <w:tabs>
          <w:tab w:val="left" w:pos="4253"/>
        </w:tabs>
        <w:ind w:left="540"/>
      </w:pPr>
      <w:r w:rsidRPr="00D4221C">
        <w:t xml:space="preserve">                                                             </w:t>
      </w:r>
      <w:r w:rsidR="00C83079" w:rsidRPr="00D4221C">
        <w:t xml:space="preserve"> ředitelem společnosti</w:t>
      </w:r>
    </w:p>
    <w:p w14:paraId="200297A4" w14:textId="77777777" w:rsidR="00C83079" w:rsidRDefault="00C83079" w:rsidP="00377D14">
      <w:pPr>
        <w:tabs>
          <w:tab w:val="left" w:pos="4253"/>
        </w:tabs>
        <w:ind w:left="540"/>
      </w:pPr>
      <w:r>
        <w:t>IČ</w:t>
      </w:r>
      <w:r w:rsidR="00EC4D26">
        <w:t>O</w:t>
      </w:r>
      <w:r>
        <w:t xml:space="preserve">: </w:t>
      </w:r>
      <w:r>
        <w:tab/>
        <w:t>25488627</w:t>
      </w:r>
    </w:p>
    <w:p w14:paraId="1E803430" w14:textId="77777777" w:rsidR="00C83079" w:rsidRDefault="00C83079" w:rsidP="00377D14">
      <w:pPr>
        <w:tabs>
          <w:tab w:val="left" w:pos="4253"/>
        </w:tabs>
        <w:ind w:left="540"/>
      </w:pPr>
      <w:r>
        <w:t>DIČ:</w:t>
      </w:r>
      <w:r>
        <w:tab/>
        <w:t>CZ25488627</w:t>
      </w:r>
    </w:p>
    <w:p w14:paraId="375EE576" w14:textId="77777777" w:rsidR="00C83079" w:rsidRDefault="00C83079" w:rsidP="00377D14">
      <w:pPr>
        <w:tabs>
          <w:tab w:val="left" w:pos="4253"/>
        </w:tabs>
        <w:ind w:left="540"/>
      </w:pPr>
      <w:r>
        <w:t xml:space="preserve">Bankovní spojení: </w:t>
      </w:r>
      <w:r>
        <w:tab/>
        <w:t>ČSOB a.s.</w:t>
      </w:r>
    </w:p>
    <w:p w14:paraId="4E95B968" w14:textId="77777777" w:rsidR="00C83079" w:rsidRDefault="00C83079" w:rsidP="00377D14">
      <w:pPr>
        <w:tabs>
          <w:tab w:val="left" w:pos="4253"/>
        </w:tabs>
        <w:ind w:left="540"/>
      </w:pPr>
      <w:r>
        <w:t>č. účtu:</w:t>
      </w:r>
      <w:r>
        <w:tab/>
        <w:t>216686400/0300</w:t>
      </w:r>
    </w:p>
    <w:p w14:paraId="60F6A6F1" w14:textId="77777777" w:rsidR="00C83079" w:rsidRDefault="00C83079" w:rsidP="00377D14">
      <w:pPr>
        <w:tabs>
          <w:tab w:val="left" w:pos="4253"/>
        </w:tabs>
        <w:ind w:left="540"/>
      </w:pPr>
      <w:r>
        <w:t>telefon, fax:</w:t>
      </w:r>
      <w:r>
        <w:tab/>
        <w:t>477114105/477114900</w:t>
      </w:r>
    </w:p>
    <w:p w14:paraId="716F556C" w14:textId="77777777" w:rsidR="00C83079" w:rsidRDefault="00C83079" w:rsidP="00377D14">
      <w:pPr>
        <w:tabs>
          <w:tab w:val="left" w:pos="4253"/>
        </w:tabs>
        <w:ind w:left="540"/>
      </w:pPr>
      <w:r>
        <w:t>E-mail</w:t>
      </w:r>
      <w:r w:rsidR="00377D14">
        <w:t xml:space="preserve">:                                       </w:t>
      </w:r>
      <w:r>
        <w:tab/>
      </w:r>
      <w:hyperlink r:id="rId8" w:history="1">
        <w:r w:rsidR="00377D14" w:rsidRPr="00377D14">
          <w:rPr>
            <w:rStyle w:val="Hypertextovodkaz"/>
          </w:rPr>
          <w:t>sekretariat@kzcr.eu</w:t>
        </w:r>
      </w:hyperlink>
    </w:p>
    <w:p w14:paraId="572D0353" w14:textId="77777777" w:rsidR="00C83079" w:rsidRPr="00D4221C" w:rsidRDefault="00C83079" w:rsidP="00377D14">
      <w:pPr>
        <w:tabs>
          <w:tab w:val="left" w:pos="4253"/>
        </w:tabs>
        <w:ind w:left="540"/>
      </w:pPr>
      <w:r>
        <w:t>Zástupce ve věcech technických:</w:t>
      </w:r>
      <w:r w:rsidRPr="00D4221C">
        <w:tab/>
        <w:t>Jan Vágner</w:t>
      </w:r>
    </w:p>
    <w:p w14:paraId="74E560FD" w14:textId="77777777" w:rsidR="00C83079" w:rsidRPr="00D4221C" w:rsidRDefault="005E7D82" w:rsidP="00377D14">
      <w:pPr>
        <w:ind w:left="4253"/>
      </w:pPr>
      <w:r w:rsidRPr="00D4221C">
        <w:t xml:space="preserve">vedoucí </w:t>
      </w:r>
      <w:r w:rsidR="00C83079" w:rsidRPr="00D4221C">
        <w:t>Odbor</w:t>
      </w:r>
      <w:r w:rsidRPr="00D4221C">
        <w:t>u</w:t>
      </w:r>
      <w:r w:rsidR="00C83079" w:rsidRPr="00D4221C">
        <w:t xml:space="preserve"> investic a obnovy majetku</w:t>
      </w:r>
      <w:r w:rsidRPr="00D4221C">
        <w:t xml:space="preserve"> KZ, a.s.</w:t>
      </w:r>
    </w:p>
    <w:p w14:paraId="1EC6C1F3" w14:textId="77777777" w:rsidR="00C83079" w:rsidRPr="00D4221C" w:rsidRDefault="00C83079" w:rsidP="00377D14">
      <w:pPr>
        <w:ind w:left="4253" w:hanging="5"/>
      </w:pPr>
      <w:r w:rsidRPr="00D4221C">
        <w:t>tel. 477 114 131, 733 782 924, jan.vagner@kzcr.eu</w:t>
      </w:r>
    </w:p>
    <w:p w14:paraId="4A0B3A74" w14:textId="77777777" w:rsidR="00377D14" w:rsidRPr="00D4221C" w:rsidRDefault="00C83079" w:rsidP="00377D14">
      <w:pPr>
        <w:spacing w:before="240"/>
        <w:ind w:left="4253" w:hanging="5"/>
      </w:pPr>
      <w:r w:rsidRPr="00D4221C">
        <w:t>Ing. Tomáš Hála</w:t>
      </w:r>
    </w:p>
    <w:p w14:paraId="2BCE504E" w14:textId="77777777" w:rsidR="00C83079" w:rsidRPr="00D4221C" w:rsidRDefault="005E7D82" w:rsidP="00377D14">
      <w:pPr>
        <w:ind w:left="3540" w:firstLine="708"/>
      </w:pPr>
      <w:r w:rsidRPr="00D4221C">
        <w:t xml:space="preserve">vedoucí </w:t>
      </w:r>
      <w:r w:rsidR="005B257D" w:rsidRPr="00D4221C">
        <w:t xml:space="preserve">Oddělení </w:t>
      </w:r>
      <w:r w:rsidR="00C83079" w:rsidRPr="00D4221C">
        <w:t>přípravy investic</w:t>
      </w:r>
      <w:r w:rsidRPr="00D4221C">
        <w:t xml:space="preserve"> KZ, a.s.</w:t>
      </w:r>
      <w:r w:rsidR="00C83079" w:rsidRPr="00D4221C">
        <w:t xml:space="preserve"> </w:t>
      </w:r>
    </w:p>
    <w:p w14:paraId="24EB83D9" w14:textId="77777777" w:rsidR="00C83079" w:rsidRPr="00D4221C" w:rsidRDefault="00C83079" w:rsidP="00377D14">
      <w:pPr>
        <w:ind w:left="4253" w:hanging="5"/>
      </w:pPr>
      <w:r w:rsidRPr="00D4221C">
        <w:t>tel. 477 114 133, 733 591 668, tomas.hala@kzcr.eu</w:t>
      </w:r>
    </w:p>
    <w:p w14:paraId="7A2DE88E" w14:textId="77777777" w:rsidR="00C83079" w:rsidRDefault="00C83079" w:rsidP="00377D14">
      <w:pPr>
        <w:tabs>
          <w:tab w:val="left" w:pos="4253"/>
        </w:tabs>
        <w:ind w:left="540"/>
      </w:pPr>
      <w:r>
        <w:t xml:space="preserve">Obchodní rejstřík: </w:t>
      </w:r>
      <w:r>
        <w:tab/>
        <w:t xml:space="preserve">Krajský soud v Ústí nad Labem, oddíl B, vložka 1550            </w:t>
      </w:r>
    </w:p>
    <w:p w14:paraId="4E3F8FCA" w14:textId="77777777" w:rsidR="00C83079" w:rsidRDefault="00C83079" w:rsidP="00377D14">
      <w:pPr>
        <w:spacing w:before="240"/>
        <w:ind w:left="540"/>
        <w:rPr>
          <w:b/>
          <w:bCs/>
        </w:rPr>
      </w:pPr>
      <w:r>
        <w:t xml:space="preserve">(dále jen </w:t>
      </w:r>
      <w:r w:rsidR="00EC4D26">
        <w:t>„</w:t>
      </w:r>
      <w:r>
        <w:rPr>
          <w:b/>
        </w:rPr>
        <w:t>Objednatel</w:t>
      </w:r>
      <w:r w:rsidR="00EC4D26">
        <w:rPr>
          <w:b/>
        </w:rPr>
        <w:t>“</w:t>
      </w:r>
      <w:r>
        <w:t>)</w:t>
      </w:r>
    </w:p>
    <w:p w14:paraId="777C0A20" w14:textId="77777777" w:rsidR="00C83079" w:rsidRDefault="00C83079" w:rsidP="00377D14">
      <w:pPr>
        <w:spacing w:before="240" w:after="240"/>
        <w:ind w:left="540"/>
        <w:jc w:val="center"/>
        <w:rPr>
          <w:b/>
          <w:iCs/>
          <w:u w:val="single"/>
        </w:rPr>
      </w:pPr>
      <w:r>
        <w:rPr>
          <w:b/>
          <w:bCs/>
        </w:rPr>
        <w:t>a</w:t>
      </w:r>
    </w:p>
    <w:p w14:paraId="6C9D7458" w14:textId="77777777" w:rsidR="00C83079" w:rsidRDefault="00C83079">
      <w:pPr>
        <w:rPr>
          <w:b/>
        </w:rPr>
      </w:pPr>
      <w:r>
        <w:rPr>
          <w:b/>
          <w:iCs/>
          <w:u w:val="single"/>
        </w:rPr>
        <w:t>Zhotovitel:</w:t>
      </w:r>
    </w:p>
    <w:p w14:paraId="6F854495" w14:textId="77777777" w:rsidR="00C83079" w:rsidRDefault="00C83079" w:rsidP="00377D14">
      <w:pPr>
        <w:tabs>
          <w:tab w:val="left" w:pos="4253"/>
        </w:tabs>
        <w:spacing w:before="240"/>
        <w:ind w:left="567"/>
      </w:pPr>
      <w:r>
        <w:rPr>
          <w:b/>
        </w:rPr>
        <w:t xml:space="preserve">Název: </w:t>
      </w:r>
      <w:r>
        <w:rPr>
          <w:b/>
        </w:rPr>
        <w:tab/>
        <w:t>???</w:t>
      </w:r>
    </w:p>
    <w:p w14:paraId="66A508A1" w14:textId="77777777" w:rsidR="00C83079" w:rsidRDefault="00C83079" w:rsidP="00377D14">
      <w:pPr>
        <w:tabs>
          <w:tab w:val="left" w:pos="4253"/>
        </w:tabs>
        <w:ind w:left="540"/>
      </w:pPr>
      <w:r>
        <w:t>Sídlo:  </w:t>
      </w:r>
      <w:r>
        <w:tab/>
        <w:t>???</w:t>
      </w:r>
    </w:p>
    <w:p w14:paraId="6448F61B" w14:textId="77777777" w:rsidR="00C83079" w:rsidRDefault="00C83079" w:rsidP="00377D14">
      <w:pPr>
        <w:tabs>
          <w:tab w:val="left" w:pos="4253"/>
        </w:tabs>
        <w:ind w:left="540"/>
      </w:pPr>
      <w:r>
        <w:t xml:space="preserve">Zastoupený: </w:t>
      </w:r>
      <w:r>
        <w:tab/>
        <w:t>???</w:t>
      </w:r>
    </w:p>
    <w:p w14:paraId="5E16600B" w14:textId="77777777" w:rsidR="00C83079" w:rsidRDefault="00C83079" w:rsidP="00377D14">
      <w:pPr>
        <w:tabs>
          <w:tab w:val="left" w:pos="4253"/>
        </w:tabs>
        <w:ind w:left="540"/>
      </w:pPr>
      <w:r>
        <w:t>IČ</w:t>
      </w:r>
      <w:r w:rsidR="00EC4D26">
        <w:t>O</w:t>
      </w:r>
      <w:r>
        <w:t>:</w:t>
      </w:r>
      <w:r>
        <w:tab/>
        <w:t>???</w:t>
      </w:r>
    </w:p>
    <w:p w14:paraId="1B6F77F7" w14:textId="77777777" w:rsidR="00C83079" w:rsidRDefault="00C83079" w:rsidP="00377D14">
      <w:pPr>
        <w:tabs>
          <w:tab w:val="left" w:pos="4253"/>
        </w:tabs>
        <w:ind w:left="540"/>
      </w:pPr>
      <w:r>
        <w:t xml:space="preserve">DIČ: </w:t>
      </w:r>
      <w:r>
        <w:tab/>
        <w:t>???</w:t>
      </w:r>
    </w:p>
    <w:p w14:paraId="1E59FCC6" w14:textId="77777777" w:rsidR="00C83079" w:rsidRDefault="00C83079" w:rsidP="00377D14">
      <w:pPr>
        <w:tabs>
          <w:tab w:val="left" w:pos="4253"/>
        </w:tabs>
        <w:ind w:left="540"/>
      </w:pPr>
      <w:r>
        <w:t xml:space="preserve">Bankovní spojení: </w:t>
      </w:r>
      <w:r>
        <w:tab/>
        <w:t>???</w:t>
      </w:r>
    </w:p>
    <w:p w14:paraId="7D42FAB0" w14:textId="77777777" w:rsidR="00C83079" w:rsidRDefault="00C83079" w:rsidP="00377D14">
      <w:pPr>
        <w:tabs>
          <w:tab w:val="left" w:pos="4253"/>
        </w:tabs>
        <w:ind w:left="540"/>
      </w:pPr>
      <w:r>
        <w:t xml:space="preserve">č. účtu: </w:t>
      </w:r>
      <w:r>
        <w:tab/>
        <w:t>???</w:t>
      </w:r>
    </w:p>
    <w:p w14:paraId="0D982C13" w14:textId="77777777" w:rsidR="00C83079" w:rsidRDefault="00C83079" w:rsidP="00377D14">
      <w:pPr>
        <w:tabs>
          <w:tab w:val="left" w:pos="4253"/>
        </w:tabs>
        <w:ind w:left="540"/>
      </w:pPr>
      <w:r>
        <w:t xml:space="preserve">Telefon, fax: </w:t>
      </w:r>
      <w:r>
        <w:tab/>
        <w:t>???</w:t>
      </w:r>
    </w:p>
    <w:p w14:paraId="21DF8B61" w14:textId="77777777" w:rsidR="00C83079" w:rsidRDefault="00C83079" w:rsidP="00377D14">
      <w:pPr>
        <w:tabs>
          <w:tab w:val="left" w:pos="4253"/>
        </w:tabs>
        <w:ind w:left="540"/>
      </w:pPr>
      <w:r>
        <w:t xml:space="preserve">E-mail: </w:t>
      </w:r>
      <w:r>
        <w:tab/>
        <w:t>???</w:t>
      </w:r>
    </w:p>
    <w:p w14:paraId="17F2BDBD" w14:textId="77777777" w:rsidR="00C83079" w:rsidRDefault="00C83079" w:rsidP="00377D14">
      <w:pPr>
        <w:tabs>
          <w:tab w:val="left" w:pos="4253"/>
        </w:tabs>
        <w:ind w:left="540"/>
      </w:pPr>
      <w:r>
        <w:t xml:space="preserve">Zástupce ve věcech technických: </w:t>
      </w:r>
      <w:r>
        <w:tab/>
        <w:t>???</w:t>
      </w:r>
    </w:p>
    <w:p w14:paraId="5665C9A9" w14:textId="77777777" w:rsidR="00C83079" w:rsidRDefault="00C83079" w:rsidP="00377D14">
      <w:pPr>
        <w:tabs>
          <w:tab w:val="left" w:pos="4253"/>
        </w:tabs>
        <w:ind w:left="540"/>
      </w:pPr>
      <w:r>
        <w:t>Obchodní rejstřík:</w:t>
      </w:r>
      <w:r>
        <w:tab/>
        <w:t>???</w:t>
      </w:r>
    </w:p>
    <w:p w14:paraId="19F6359C" w14:textId="77777777" w:rsidR="00C83079" w:rsidRDefault="00C83079" w:rsidP="00377D14">
      <w:pPr>
        <w:spacing w:before="240"/>
        <w:ind w:firstLine="567"/>
      </w:pPr>
      <w:r>
        <w:t xml:space="preserve">(dále jen </w:t>
      </w:r>
      <w:r w:rsidR="00EC4D26">
        <w:t>„</w:t>
      </w:r>
      <w:r>
        <w:rPr>
          <w:b/>
        </w:rPr>
        <w:t>Zhotovitel</w:t>
      </w:r>
      <w:r w:rsidR="00EC4D26">
        <w:rPr>
          <w:b/>
        </w:rPr>
        <w:t>“</w:t>
      </w:r>
      <w:r>
        <w:t>)</w:t>
      </w:r>
    </w:p>
    <w:p w14:paraId="157353A7" w14:textId="77777777" w:rsidR="00377D14" w:rsidRDefault="00C83079" w:rsidP="00377D14">
      <w:pPr>
        <w:spacing w:before="480"/>
        <w:ind w:firstLine="567"/>
        <w:jc w:val="center"/>
        <w:rPr>
          <w:b/>
        </w:rPr>
      </w:pPr>
      <w:r>
        <w:rPr>
          <w:b/>
        </w:rPr>
        <w:t>Uzavírají níže uvedeného dne, měsíce a roku tuto smlouvu</w:t>
      </w:r>
    </w:p>
    <w:p w14:paraId="045CE711" w14:textId="77777777" w:rsidR="00C83079" w:rsidRDefault="00377D14" w:rsidP="00377D14">
      <w:pPr>
        <w:widowControl w:val="0"/>
        <w:autoSpaceDE w:val="0"/>
        <w:spacing w:before="360"/>
        <w:jc w:val="center"/>
        <w:rPr>
          <w:b/>
          <w:color w:val="000000"/>
        </w:rPr>
      </w:pPr>
      <w:r>
        <w:rPr>
          <w:b/>
        </w:rPr>
        <w:br w:type="page"/>
      </w:r>
      <w:r w:rsidR="00C83079">
        <w:rPr>
          <w:b/>
          <w:color w:val="000000"/>
        </w:rPr>
        <w:lastRenderedPageBreak/>
        <w:t>I.</w:t>
      </w:r>
    </w:p>
    <w:p w14:paraId="7B192FE5" w14:textId="77777777" w:rsidR="00C83079" w:rsidRDefault="00C83079">
      <w:pPr>
        <w:widowControl w:val="0"/>
        <w:autoSpaceDE w:val="0"/>
        <w:jc w:val="center"/>
        <w:rPr>
          <w:color w:val="000000"/>
        </w:rPr>
      </w:pPr>
      <w:r>
        <w:rPr>
          <w:b/>
          <w:color w:val="000000"/>
        </w:rPr>
        <w:t>Předmět smlouvy a díla</w:t>
      </w:r>
    </w:p>
    <w:p w14:paraId="104F514A" w14:textId="77777777" w:rsidR="004018E1" w:rsidRPr="00C369E1" w:rsidRDefault="00C83079" w:rsidP="00D55085">
      <w:pPr>
        <w:widowControl w:val="0"/>
        <w:numPr>
          <w:ilvl w:val="0"/>
          <w:numId w:val="10"/>
        </w:numPr>
        <w:autoSpaceDE w:val="0"/>
        <w:spacing w:before="240" w:line="276" w:lineRule="auto"/>
        <w:jc w:val="both"/>
        <w:rPr>
          <w:iCs/>
        </w:rPr>
      </w:pPr>
      <w:r>
        <w:t xml:space="preserve">Na základě této smlouvy se Zhotovitel zavazuje provést </w:t>
      </w:r>
      <w:r w:rsidR="00EF50FD">
        <w:t xml:space="preserve">řádně </w:t>
      </w:r>
      <w:r w:rsidR="00902484">
        <w:t>s odbor</w:t>
      </w:r>
      <w:r w:rsidR="00E726FD">
        <w:t>n</w:t>
      </w:r>
      <w:r w:rsidR="00902484">
        <w:t xml:space="preserve">ou péčí </w:t>
      </w:r>
      <w:r>
        <w:t xml:space="preserve">na svůj náklad a nebezpečí </w:t>
      </w:r>
      <w:r w:rsidR="00693467">
        <w:t xml:space="preserve">ve sjednané době, v souladu s touto smlouvou a v souladu se souvisejícími právními a technickými předpisy </w:t>
      </w:r>
      <w:r>
        <w:t xml:space="preserve">pro Objednatele </w:t>
      </w:r>
      <w:r w:rsidR="00946815">
        <w:t>dílo – zajištění</w:t>
      </w:r>
      <w:r w:rsidR="00CE02C7">
        <w:t xml:space="preserve"> </w:t>
      </w:r>
      <w:r w:rsidR="00CE02C7" w:rsidRPr="00FC08FF">
        <w:t xml:space="preserve">projektového a inženýrského </w:t>
      </w:r>
      <w:r w:rsidR="00CE02C7" w:rsidRPr="005078DE">
        <w:t>servisu</w:t>
      </w:r>
      <w:r>
        <w:t xml:space="preserve"> (dále jen </w:t>
      </w:r>
      <w:r w:rsidR="00F1534F">
        <w:t>„</w:t>
      </w:r>
      <w:r>
        <w:t>PD</w:t>
      </w:r>
      <w:r w:rsidR="00F1534F">
        <w:t>“</w:t>
      </w:r>
      <w:r>
        <w:t>) na ak</w:t>
      </w:r>
      <w:r w:rsidRPr="00D4221C">
        <w:t>ci</w:t>
      </w:r>
      <w:r w:rsidRPr="00D4221C">
        <w:rPr>
          <w:b/>
        </w:rPr>
        <w:t xml:space="preserve"> „</w:t>
      </w:r>
      <w:r w:rsidR="00D55085" w:rsidRPr="00D55085">
        <w:rPr>
          <w:b/>
        </w:rPr>
        <w:t>Nové energocentrum - Trafostanice TS 4 vč. náhradního zdroje elektrické energie, Masarykova nemocnice v Ústí nad Labem, o.z.  - projektové práce</w:t>
      </w:r>
      <w:r w:rsidRPr="00D4221C">
        <w:rPr>
          <w:b/>
        </w:rPr>
        <w:t>“</w:t>
      </w:r>
      <w:r w:rsidR="00F2263B" w:rsidRPr="00D4221C">
        <w:t>,</w:t>
      </w:r>
      <w:r w:rsidRPr="00D4221C">
        <w:rPr>
          <w:b/>
        </w:rPr>
        <w:t xml:space="preserve"> </w:t>
      </w:r>
      <w:r w:rsidR="004F0AA2" w:rsidRPr="008E2E56">
        <w:rPr>
          <w:color w:val="000000"/>
        </w:rPr>
        <w:t xml:space="preserve">a provést další činnosti </w:t>
      </w:r>
      <w:r w:rsidR="009B4D54" w:rsidRPr="008E2E56">
        <w:rPr>
          <w:color w:val="000000"/>
        </w:rPr>
        <w:t>dle této smlouvy.</w:t>
      </w:r>
      <w:r w:rsidRPr="008E2E56">
        <w:rPr>
          <w:color w:val="000000"/>
        </w:rPr>
        <w:t xml:space="preserve"> </w:t>
      </w:r>
    </w:p>
    <w:p w14:paraId="4DEE4957" w14:textId="77777777" w:rsidR="004018E1" w:rsidRPr="00C369E1" w:rsidRDefault="00DC7793" w:rsidP="004018E1">
      <w:pPr>
        <w:widowControl w:val="0"/>
        <w:numPr>
          <w:ilvl w:val="0"/>
          <w:numId w:val="10"/>
        </w:numPr>
        <w:autoSpaceDE w:val="0"/>
        <w:spacing w:line="276" w:lineRule="auto"/>
        <w:jc w:val="both"/>
        <w:rPr>
          <w:iCs/>
        </w:rPr>
      </w:pPr>
      <w:r>
        <w:t>Zhotovitel prohlašuje, že se seznámil se všemi dokumenty předanými Objednatelem</w:t>
      </w:r>
      <w:r w:rsidR="00C77C3A">
        <w:t>.</w:t>
      </w:r>
    </w:p>
    <w:p w14:paraId="4980770E" w14:textId="77777777" w:rsidR="004018E1" w:rsidRPr="004018E1" w:rsidRDefault="00C83079" w:rsidP="004018E1">
      <w:pPr>
        <w:widowControl w:val="0"/>
        <w:numPr>
          <w:ilvl w:val="0"/>
          <w:numId w:val="10"/>
        </w:numPr>
        <w:autoSpaceDE w:val="0"/>
        <w:spacing w:line="276" w:lineRule="auto"/>
        <w:jc w:val="both"/>
        <w:rPr>
          <w:iCs/>
        </w:rPr>
      </w:pPr>
      <w:r w:rsidRPr="00A119B0">
        <w:rPr>
          <w:color w:val="000000"/>
        </w:rPr>
        <w:t>Objednatel</w:t>
      </w:r>
      <w:r w:rsidRPr="00A119B0">
        <w:rPr>
          <w:iCs/>
        </w:rPr>
        <w:t xml:space="preserve"> se zavazuje dílo převzít a zaplatit Zhotoviteli dohodnutou cenu</w:t>
      </w:r>
      <w:r w:rsidR="009B4D54" w:rsidRPr="00A119B0">
        <w:rPr>
          <w:iCs/>
        </w:rPr>
        <w:t xml:space="preserve"> dle této smlouvy</w:t>
      </w:r>
      <w:r>
        <w:t>.</w:t>
      </w:r>
    </w:p>
    <w:p w14:paraId="606435DE" w14:textId="77777777" w:rsidR="00C83079" w:rsidRPr="00A119B0" w:rsidRDefault="00737BB4" w:rsidP="00D55085">
      <w:pPr>
        <w:widowControl w:val="0"/>
        <w:numPr>
          <w:ilvl w:val="0"/>
          <w:numId w:val="10"/>
        </w:numPr>
        <w:autoSpaceDE w:val="0"/>
        <w:spacing w:line="276" w:lineRule="auto"/>
        <w:jc w:val="both"/>
        <w:rPr>
          <w:iCs/>
        </w:rPr>
      </w:pPr>
      <w:r>
        <w:t xml:space="preserve">Tato smlouva je podepsána na základě výběru nejvhodnější nabídky </w:t>
      </w:r>
      <w:r w:rsidR="0087500A">
        <w:t>veřejné zakázky</w:t>
      </w:r>
      <w:r>
        <w:t xml:space="preserve"> </w:t>
      </w:r>
      <w:r w:rsidR="001D48BF" w:rsidRPr="00D4221C">
        <w:t>„</w:t>
      </w:r>
      <w:r w:rsidR="00D55085" w:rsidRPr="00D55085">
        <w:t>Nové energocentrum - Trafostanice TS 4 vč. náhradního zdroje elektrické energie, Masarykova nemocnice v Ústí nad Labem, o.z.  - projektové práce</w:t>
      </w:r>
      <w:r w:rsidR="00741978" w:rsidRPr="00D4221C">
        <w:t>“</w:t>
      </w:r>
      <w:r w:rsidRPr="00D4221C">
        <w:t>.</w:t>
      </w:r>
    </w:p>
    <w:p w14:paraId="7F73610F" w14:textId="77777777" w:rsidR="00C83079" w:rsidRPr="00D4221C" w:rsidRDefault="00C83079">
      <w:pPr>
        <w:numPr>
          <w:ilvl w:val="0"/>
          <w:numId w:val="10"/>
        </w:numPr>
        <w:spacing w:line="276" w:lineRule="auto"/>
        <w:jc w:val="both"/>
      </w:pPr>
      <w:bookmarkStart w:id="1" w:name="_Hlk57034184"/>
      <w:r w:rsidRPr="00D4221C">
        <w:rPr>
          <w:iCs/>
        </w:rPr>
        <w:t>Zhotovitel se zavazuje provést dílo v následujícím rozsahu</w:t>
      </w:r>
      <w:r w:rsidR="00EC4D26" w:rsidRPr="00D4221C">
        <w:rPr>
          <w:iCs/>
        </w:rPr>
        <w:t xml:space="preserve"> (fázích)</w:t>
      </w:r>
      <w:r w:rsidRPr="00D4221C">
        <w:rPr>
          <w:iCs/>
        </w:rPr>
        <w:t>:</w:t>
      </w:r>
    </w:p>
    <w:p w14:paraId="085F6D5F" w14:textId="77777777" w:rsidR="001309AB" w:rsidRPr="00D4221C" w:rsidRDefault="001309AB" w:rsidP="00DD2332">
      <w:pPr>
        <w:pStyle w:val="Odstavecseseznamem"/>
        <w:numPr>
          <w:ilvl w:val="0"/>
          <w:numId w:val="13"/>
        </w:numPr>
        <w:tabs>
          <w:tab w:val="clear" w:pos="720"/>
        </w:tabs>
        <w:spacing w:before="240"/>
        <w:ind w:left="993"/>
        <w:jc w:val="both"/>
        <w:rPr>
          <w:rFonts w:ascii="Times New Roman" w:hAnsi="Times New Roman" w:cs="Times New Roman"/>
          <w:b/>
          <w:iCs/>
          <w:sz w:val="24"/>
          <w:szCs w:val="24"/>
        </w:rPr>
      </w:pPr>
      <w:bookmarkStart w:id="2" w:name="_Hlk57034162"/>
      <w:bookmarkEnd w:id="1"/>
      <w:r w:rsidRPr="00D4221C">
        <w:rPr>
          <w:rFonts w:ascii="Times New Roman" w:hAnsi="Times New Roman" w:cs="Times New Roman"/>
          <w:b/>
          <w:sz w:val="24"/>
          <w:szCs w:val="24"/>
        </w:rPr>
        <w:t>Zajištění vstupních podkladů, průzkumů a měření</w:t>
      </w:r>
      <w:r w:rsidR="00705E49" w:rsidRPr="00D4221C">
        <w:rPr>
          <w:rFonts w:ascii="Times New Roman" w:hAnsi="Times New Roman" w:cs="Times New Roman"/>
          <w:b/>
          <w:sz w:val="24"/>
          <w:szCs w:val="24"/>
        </w:rPr>
        <w:t xml:space="preserve"> </w:t>
      </w:r>
      <w:r w:rsidR="00830001" w:rsidRPr="00D4221C">
        <w:rPr>
          <w:rFonts w:ascii="Times New Roman" w:hAnsi="Times New Roman" w:cs="Times New Roman"/>
          <w:b/>
          <w:sz w:val="24"/>
          <w:szCs w:val="24"/>
        </w:rPr>
        <w:t>(1.</w:t>
      </w:r>
      <w:r w:rsidR="00D4221C" w:rsidRPr="00D4221C">
        <w:rPr>
          <w:rFonts w:ascii="Times New Roman" w:hAnsi="Times New Roman" w:cs="Times New Roman"/>
          <w:b/>
          <w:sz w:val="24"/>
          <w:szCs w:val="24"/>
        </w:rPr>
        <w:t xml:space="preserve"> </w:t>
      </w:r>
      <w:r w:rsidR="00830001" w:rsidRPr="00D4221C">
        <w:rPr>
          <w:rFonts w:ascii="Times New Roman" w:hAnsi="Times New Roman" w:cs="Times New Roman"/>
          <w:b/>
          <w:sz w:val="24"/>
          <w:szCs w:val="24"/>
        </w:rPr>
        <w:t>fáze)</w:t>
      </w:r>
    </w:p>
    <w:p w14:paraId="4FF37ECC" w14:textId="47288AAB" w:rsidR="00470C5D" w:rsidRPr="00D4221C" w:rsidRDefault="00C77C3A" w:rsidP="00DD2332">
      <w:pPr>
        <w:pStyle w:val="Odstavecseseznamem"/>
        <w:jc w:val="both"/>
        <w:rPr>
          <w:rFonts w:ascii="Times New Roman" w:hAnsi="Times New Roman" w:cs="Times New Roman"/>
          <w:sz w:val="24"/>
          <w:szCs w:val="24"/>
        </w:rPr>
      </w:pPr>
      <w:r w:rsidRPr="00D4221C">
        <w:rPr>
          <w:rFonts w:ascii="Times New Roman" w:hAnsi="Times New Roman"/>
          <w:sz w:val="24"/>
        </w:rPr>
        <w:t xml:space="preserve">Zajištění vstupních podkladů, průzkumů a měření potřebných pro plnění díla, zejména pak zajištění geodetického zaměření, </w:t>
      </w:r>
      <w:r w:rsidR="00DD2332">
        <w:rPr>
          <w:rFonts w:ascii="Times New Roman" w:hAnsi="Times New Roman"/>
          <w:sz w:val="24"/>
        </w:rPr>
        <w:t>stavebně-technického</w:t>
      </w:r>
      <w:r w:rsidRPr="00D4221C">
        <w:rPr>
          <w:rFonts w:ascii="Times New Roman" w:hAnsi="Times New Roman"/>
          <w:sz w:val="24"/>
        </w:rPr>
        <w:t xml:space="preserve"> průzkumu</w:t>
      </w:r>
      <w:r w:rsidR="00DD2332">
        <w:rPr>
          <w:rFonts w:ascii="Times New Roman" w:hAnsi="Times New Roman"/>
          <w:sz w:val="24"/>
        </w:rPr>
        <w:t xml:space="preserve"> a měření hluku</w:t>
      </w:r>
      <w:r w:rsidRPr="00D4221C">
        <w:rPr>
          <w:rFonts w:ascii="Times New Roman" w:hAnsi="Times New Roman"/>
          <w:sz w:val="24"/>
        </w:rPr>
        <w:t>.</w:t>
      </w:r>
    </w:p>
    <w:p w14:paraId="4B54352C" w14:textId="77777777" w:rsidR="001309AB" w:rsidRPr="00D4221C" w:rsidRDefault="006A5445" w:rsidP="00DD2332">
      <w:pPr>
        <w:pStyle w:val="Odstavecseseznamem"/>
        <w:numPr>
          <w:ilvl w:val="0"/>
          <w:numId w:val="13"/>
        </w:numPr>
        <w:tabs>
          <w:tab w:val="clear" w:pos="720"/>
        </w:tabs>
        <w:ind w:left="993"/>
        <w:jc w:val="both"/>
        <w:rPr>
          <w:rFonts w:ascii="Times New Roman" w:hAnsi="Times New Roman" w:cs="Times New Roman"/>
          <w:b/>
          <w:iCs/>
          <w:sz w:val="24"/>
          <w:szCs w:val="24"/>
        </w:rPr>
      </w:pPr>
      <w:r w:rsidRPr="00D4221C">
        <w:rPr>
          <w:rFonts w:ascii="Times New Roman" w:hAnsi="Times New Roman" w:cs="Times New Roman"/>
          <w:b/>
          <w:sz w:val="24"/>
          <w:szCs w:val="24"/>
        </w:rPr>
        <w:t xml:space="preserve">Vypracování dokumentace pro </w:t>
      </w:r>
      <w:r w:rsidR="00C35CFD" w:rsidRPr="00D4221C">
        <w:rPr>
          <w:rFonts w:ascii="Times New Roman" w:hAnsi="Times New Roman" w:cs="Times New Roman"/>
          <w:b/>
          <w:sz w:val="24"/>
          <w:szCs w:val="24"/>
        </w:rPr>
        <w:t xml:space="preserve">vydání </w:t>
      </w:r>
      <w:r w:rsidRPr="00D4221C">
        <w:rPr>
          <w:rFonts w:ascii="Times New Roman" w:hAnsi="Times New Roman" w:cs="Times New Roman"/>
          <w:b/>
          <w:sz w:val="24"/>
          <w:szCs w:val="24"/>
        </w:rPr>
        <w:t>společné</w:t>
      </w:r>
      <w:r w:rsidR="00C35CFD" w:rsidRPr="00D4221C">
        <w:rPr>
          <w:rFonts w:ascii="Times New Roman" w:hAnsi="Times New Roman" w:cs="Times New Roman"/>
          <w:b/>
          <w:sz w:val="24"/>
          <w:szCs w:val="24"/>
        </w:rPr>
        <w:t>ho</w:t>
      </w:r>
      <w:r w:rsidRPr="00D4221C">
        <w:rPr>
          <w:rFonts w:ascii="Times New Roman" w:hAnsi="Times New Roman" w:cs="Times New Roman"/>
          <w:b/>
          <w:sz w:val="24"/>
          <w:szCs w:val="24"/>
        </w:rPr>
        <w:t xml:space="preserve"> </w:t>
      </w:r>
      <w:r w:rsidR="00C35CFD" w:rsidRPr="00D4221C">
        <w:rPr>
          <w:rFonts w:ascii="Times New Roman" w:hAnsi="Times New Roman" w:cs="Times New Roman"/>
          <w:b/>
          <w:sz w:val="24"/>
          <w:szCs w:val="24"/>
        </w:rPr>
        <w:t xml:space="preserve">povolení </w:t>
      </w:r>
      <w:r w:rsidR="00830001" w:rsidRPr="00D4221C">
        <w:rPr>
          <w:rFonts w:ascii="Times New Roman" w:hAnsi="Times New Roman" w:cs="Times New Roman"/>
          <w:b/>
          <w:sz w:val="24"/>
          <w:szCs w:val="24"/>
        </w:rPr>
        <w:t>(</w:t>
      </w:r>
      <w:r w:rsidR="001D48BF" w:rsidRPr="00D4221C">
        <w:rPr>
          <w:rFonts w:ascii="Times New Roman" w:hAnsi="Times New Roman" w:cs="Times New Roman"/>
          <w:b/>
          <w:sz w:val="24"/>
          <w:szCs w:val="24"/>
        </w:rPr>
        <w:t>2</w:t>
      </w:r>
      <w:r w:rsidR="00830001" w:rsidRPr="00D4221C">
        <w:rPr>
          <w:rFonts w:ascii="Times New Roman" w:hAnsi="Times New Roman" w:cs="Times New Roman"/>
          <w:b/>
          <w:sz w:val="24"/>
          <w:szCs w:val="24"/>
        </w:rPr>
        <w:t>.</w:t>
      </w:r>
      <w:r w:rsidR="00D4221C" w:rsidRPr="00D4221C">
        <w:rPr>
          <w:rFonts w:ascii="Times New Roman" w:hAnsi="Times New Roman" w:cs="Times New Roman"/>
          <w:b/>
          <w:sz w:val="24"/>
          <w:szCs w:val="24"/>
        </w:rPr>
        <w:t xml:space="preserve"> </w:t>
      </w:r>
      <w:r w:rsidR="00830001" w:rsidRPr="00D4221C">
        <w:rPr>
          <w:rFonts w:ascii="Times New Roman" w:hAnsi="Times New Roman" w:cs="Times New Roman"/>
          <w:b/>
          <w:sz w:val="24"/>
          <w:szCs w:val="24"/>
        </w:rPr>
        <w:t>fáze)</w:t>
      </w:r>
    </w:p>
    <w:p w14:paraId="7888A363" w14:textId="77777777" w:rsidR="006A5445" w:rsidRPr="00D4221C" w:rsidRDefault="006A5445" w:rsidP="00DD2332">
      <w:pPr>
        <w:pStyle w:val="Odstavecseseznamem"/>
        <w:jc w:val="both"/>
        <w:rPr>
          <w:rFonts w:ascii="Times New Roman" w:hAnsi="Times New Roman" w:cs="Times New Roman"/>
          <w:sz w:val="24"/>
          <w:szCs w:val="24"/>
        </w:rPr>
      </w:pPr>
      <w:r w:rsidRPr="00D4221C">
        <w:rPr>
          <w:rFonts w:ascii="Times New Roman" w:hAnsi="Times New Roman" w:cs="Times New Roman"/>
          <w:sz w:val="24"/>
          <w:szCs w:val="24"/>
        </w:rPr>
        <w:t>Vypracování projektové dokumentace pro</w:t>
      </w:r>
      <w:r w:rsidR="00C35CFD" w:rsidRPr="00D4221C">
        <w:rPr>
          <w:rFonts w:ascii="Times New Roman" w:hAnsi="Times New Roman" w:cs="Times New Roman"/>
          <w:sz w:val="24"/>
          <w:szCs w:val="24"/>
        </w:rPr>
        <w:t xml:space="preserve"> vydání </w:t>
      </w:r>
      <w:r w:rsidRPr="00D4221C">
        <w:rPr>
          <w:rFonts w:ascii="Times New Roman" w:hAnsi="Times New Roman" w:cs="Times New Roman"/>
          <w:sz w:val="24"/>
          <w:szCs w:val="24"/>
        </w:rPr>
        <w:t>společné</w:t>
      </w:r>
      <w:r w:rsidR="00C35CFD" w:rsidRPr="00D4221C">
        <w:rPr>
          <w:rFonts w:ascii="Times New Roman" w:hAnsi="Times New Roman" w:cs="Times New Roman"/>
          <w:sz w:val="24"/>
          <w:szCs w:val="24"/>
        </w:rPr>
        <w:t>ho</w:t>
      </w:r>
      <w:r w:rsidRPr="00D4221C">
        <w:rPr>
          <w:rFonts w:ascii="Times New Roman" w:hAnsi="Times New Roman" w:cs="Times New Roman"/>
          <w:sz w:val="24"/>
          <w:szCs w:val="24"/>
        </w:rPr>
        <w:t xml:space="preserve"> povolení (dále jen </w:t>
      </w:r>
      <w:r w:rsidR="00D5273E" w:rsidRPr="00D4221C">
        <w:rPr>
          <w:rFonts w:ascii="Times New Roman" w:hAnsi="Times New Roman" w:cs="Times New Roman"/>
          <w:sz w:val="24"/>
          <w:szCs w:val="24"/>
        </w:rPr>
        <w:t>„</w:t>
      </w:r>
      <w:r w:rsidR="00A850BE" w:rsidRPr="00D4221C">
        <w:rPr>
          <w:rFonts w:ascii="Times New Roman" w:hAnsi="Times New Roman" w:cs="Times New Roman"/>
          <w:sz w:val="24"/>
          <w:szCs w:val="24"/>
        </w:rPr>
        <w:t>DUR/DSP</w:t>
      </w:r>
      <w:r w:rsidR="00D5273E" w:rsidRPr="00D4221C">
        <w:rPr>
          <w:rFonts w:ascii="Times New Roman" w:hAnsi="Times New Roman" w:cs="Times New Roman"/>
          <w:sz w:val="24"/>
          <w:szCs w:val="24"/>
        </w:rPr>
        <w:t>“</w:t>
      </w:r>
      <w:r w:rsidRPr="00D4221C">
        <w:rPr>
          <w:rFonts w:ascii="Times New Roman" w:hAnsi="Times New Roman" w:cs="Times New Roman"/>
          <w:sz w:val="24"/>
          <w:szCs w:val="24"/>
        </w:rPr>
        <w:t>) dle zákona č. 183/2006 Sb., o územním plánování a stavebním řádu (stavební zákon), ve znění pozdějších předpisů a vyhlášky č. 499/2006 Sb., o dokumentaci staveb, ve znění pozdějších předpisů.</w:t>
      </w:r>
    </w:p>
    <w:p w14:paraId="2CF0F4F8" w14:textId="77777777" w:rsidR="002C11F8" w:rsidRPr="00D4221C" w:rsidRDefault="004018E1" w:rsidP="00DD2332">
      <w:pPr>
        <w:pStyle w:val="Odstavecseseznamem"/>
        <w:jc w:val="both"/>
        <w:rPr>
          <w:rFonts w:ascii="Times New Roman" w:hAnsi="Times New Roman" w:cs="Times New Roman"/>
          <w:sz w:val="24"/>
          <w:szCs w:val="24"/>
        </w:rPr>
      </w:pPr>
      <w:r w:rsidRPr="00D4221C">
        <w:rPr>
          <w:rFonts w:ascii="Times New Roman" w:hAnsi="Times New Roman" w:cs="Times New Roman"/>
          <w:sz w:val="24"/>
          <w:szCs w:val="24"/>
        </w:rPr>
        <w:t xml:space="preserve">V rámci </w:t>
      </w:r>
      <w:r w:rsidR="00C35CFD" w:rsidRPr="00D4221C">
        <w:rPr>
          <w:rFonts w:ascii="Times New Roman" w:hAnsi="Times New Roman" w:cs="Times New Roman"/>
          <w:sz w:val="24"/>
          <w:szCs w:val="24"/>
        </w:rPr>
        <w:t xml:space="preserve">DUR/DSP </w:t>
      </w:r>
      <w:r w:rsidRPr="00D4221C">
        <w:rPr>
          <w:rFonts w:ascii="Times New Roman" w:hAnsi="Times New Roman" w:cs="Times New Roman"/>
          <w:sz w:val="24"/>
          <w:szCs w:val="24"/>
        </w:rPr>
        <w:t>bude zpracován Plán bezpečnosti a ochrany zdraví při práci na staveništi dle přílohy č. 6 nařízení vlády č. 591/2006 Sb., o bližších minimálních požadavcích na bezpečnost a ochranu zdraví při práci na staveništích</w:t>
      </w:r>
      <w:r w:rsidR="00BD582C" w:rsidRPr="00D4221C">
        <w:rPr>
          <w:rFonts w:ascii="Times New Roman" w:hAnsi="Times New Roman" w:cs="Times New Roman"/>
          <w:sz w:val="24"/>
          <w:szCs w:val="24"/>
        </w:rPr>
        <w:t>, ve znění pozdějších předpisů</w:t>
      </w:r>
      <w:r w:rsidRPr="00D4221C">
        <w:rPr>
          <w:rFonts w:ascii="Times New Roman" w:hAnsi="Times New Roman" w:cs="Times New Roman"/>
          <w:sz w:val="24"/>
          <w:szCs w:val="24"/>
        </w:rPr>
        <w:t>.</w:t>
      </w:r>
      <w:r w:rsidR="002C11F8" w:rsidRPr="00D4221C">
        <w:rPr>
          <w:rFonts w:ascii="Times New Roman" w:hAnsi="Times New Roman" w:cs="Times New Roman"/>
          <w:sz w:val="24"/>
          <w:szCs w:val="24"/>
        </w:rPr>
        <w:t xml:space="preserve"> </w:t>
      </w:r>
    </w:p>
    <w:p w14:paraId="32F28611" w14:textId="77777777" w:rsidR="006808AE" w:rsidRPr="00D4221C" w:rsidRDefault="00EC4D26" w:rsidP="00DD2332">
      <w:pPr>
        <w:pStyle w:val="Odstavecseseznamem"/>
        <w:jc w:val="both"/>
        <w:rPr>
          <w:rFonts w:ascii="Times New Roman" w:hAnsi="Times New Roman" w:cs="Times New Roman"/>
          <w:sz w:val="24"/>
          <w:szCs w:val="24"/>
        </w:rPr>
      </w:pPr>
      <w:r w:rsidRPr="00D4221C">
        <w:rPr>
          <w:rFonts w:ascii="Times New Roman" w:hAnsi="Times New Roman" w:cs="Times New Roman"/>
          <w:sz w:val="24"/>
          <w:szCs w:val="24"/>
        </w:rPr>
        <w:t>P</w:t>
      </w:r>
      <w:r w:rsidR="006808AE" w:rsidRPr="00D4221C">
        <w:rPr>
          <w:rFonts w:ascii="Times New Roman" w:hAnsi="Times New Roman" w:cs="Times New Roman"/>
          <w:sz w:val="24"/>
          <w:szCs w:val="24"/>
        </w:rPr>
        <w:t xml:space="preserve">rojektová dokumentace bude vyhotovena v 6 vyhotoveních (paré). Veškeré tiskopisy budou po dokončení předány Objednateli nejméně 6x v tištěné podobě a 2x na CD (1x v editovatelném formátu </w:t>
      </w:r>
      <w:r w:rsidR="006808AE" w:rsidRPr="00D4221C">
        <w:t>*.</w:t>
      </w:r>
      <w:r w:rsidR="006808AE" w:rsidRPr="00D4221C">
        <w:rPr>
          <w:rFonts w:ascii="Times New Roman" w:hAnsi="Times New Roman" w:cs="Times New Roman"/>
          <w:sz w:val="24"/>
          <w:szCs w:val="24"/>
        </w:rPr>
        <w:t xml:space="preserve">doc, *.xls, *.dwg apod.; 1x v needitovatelném formátu *.pdf) </w:t>
      </w:r>
    </w:p>
    <w:p w14:paraId="1D0E07F4" w14:textId="77777777" w:rsidR="001309AB" w:rsidRPr="00D4221C" w:rsidRDefault="009304A1" w:rsidP="00DD2332">
      <w:pPr>
        <w:pStyle w:val="Odstavecseseznamem"/>
        <w:numPr>
          <w:ilvl w:val="0"/>
          <w:numId w:val="13"/>
        </w:numPr>
        <w:tabs>
          <w:tab w:val="clear" w:pos="720"/>
        </w:tabs>
        <w:ind w:left="993"/>
        <w:jc w:val="both"/>
        <w:rPr>
          <w:rFonts w:ascii="Times New Roman" w:hAnsi="Times New Roman" w:cs="Times New Roman"/>
          <w:b/>
          <w:sz w:val="24"/>
          <w:szCs w:val="24"/>
        </w:rPr>
      </w:pPr>
      <w:bookmarkStart w:id="3" w:name="_Hlk55542231"/>
      <w:r w:rsidRPr="00D4221C">
        <w:rPr>
          <w:rFonts w:ascii="Times New Roman" w:hAnsi="Times New Roman" w:cs="Times New Roman"/>
          <w:b/>
          <w:sz w:val="24"/>
          <w:szCs w:val="24"/>
        </w:rPr>
        <w:t>Inženýrská činnost – obstarání</w:t>
      </w:r>
      <w:r w:rsidR="00EC4D26" w:rsidRPr="00D4221C">
        <w:rPr>
          <w:rFonts w:ascii="Times New Roman" w:hAnsi="Times New Roman" w:cs="Times New Roman"/>
          <w:b/>
          <w:sz w:val="24"/>
          <w:szCs w:val="24"/>
        </w:rPr>
        <w:t xml:space="preserve"> společného povolení</w:t>
      </w:r>
      <w:r w:rsidR="00830001" w:rsidRPr="00D4221C">
        <w:rPr>
          <w:rFonts w:ascii="Times New Roman" w:hAnsi="Times New Roman" w:cs="Times New Roman"/>
          <w:b/>
          <w:sz w:val="24"/>
          <w:szCs w:val="24"/>
        </w:rPr>
        <w:t xml:space="preserve"> </w:t>
      </w:r>
      <w:bookmarkEnd w:id="3"/>
      <w:r w:rsidR="00830001" w:rsidRPr="00D4221C">
        <w:rPr>
          <w:rFonts w:ascii="Times New Roman" w:hAnsi="Times New Roman" w:cs="Times New Roman"/>
          <w:b/>
          <w:sz w:val="24"/>
          <w:szCs w:val="24"/>
        </w:rPr>
        <w:t>(</w:t>
      </w:r>
      <w:r w:rsidR="001D48BF" w:rsidRPr="00D4221C">
        <w:rPr>
          <w:rFonts w:ascii="Times New Roman" w:hAnsi="Times New Roman" w:cs="Times New Roman"/>
          <w:b/>
          <w:sz w:val="24"/>
          <w:szCs w:val="24"/>
        </w:rPr>
        <w:t>3</w:t>
      </w:r>
      <w:r w:rsidR="00830001" w:rsidRPr="00D4221C">
        <w:rPr>
          <w:rFonts w:ascii="Times New Roman" w:hAnsi="Times New Roman" w:cs="Times New Roman"/>
          <w:b/>
          <w:sz w:val="24"/>
          <w:szCs w:val="24"/>
        </w:rPr>
        <w:t>.</w:t>
      </w:r>
      <w:r w:rsidR="00D4221C" w:rsidRPr="00D4221C">
        <w:rPr>
          <w:rFonts w:ascii="Times New Roman" w:hAnsi="Times New Roman" w:cs="Times New Roman"/>
          <w:b/>
          <w:sz w:val="24"/>
          <w:szCs w:val="24"/>
        </w:rPr>
        <w:t xml:space="preserve"> </w:t>
      </w:r>
      <w:r w:rsidR="00830001" w:rsidRPr="00D4221C">
        <w:rPr>
          <w:rFonts w:ascii="Times New Roman" w:hAnsi="Times New Roman" w:cs="Times New Roman"/>
          <w:b/>
          <w:sz w:val="24"/>
          <w:szCs w:val="24"/>
        </w:rPr>
        <w:t>fáze)</w:t>
      </w:r>
    </w:p>
    <w:p w14:paraId="3E53E3F2" w14:textId="77777777" w:rsidR="009304A1" w:rsidRPr="00D4221C" w:rsidRDefault="006808AE" w:rsidP="00DD2332">
      <w:pPr>
        <w:pStyle w:val="Odstavecseseznamem"/>
        <w:jc w:val="both"/>
        <w:rPr>
          <w:rFonts w:ascii="Times New Roman" w:hAnsi="Times New Roman" w:cs="Times New Roman"/>
          <w:sz w:val="24"/>
          <w:szCs w:val="24"/>
        </w:rPr>
      </w:pPr>
      <w:r w:rsidRPr="00D4221C">
        <w:rPr>
          <w:rFonts w:ascii="Times New Roman" w:hAnsi="Times New Roman" w:cs="Times New Roman"/>
          <w:sz w:val="24"/>
          <w:szCs w:val="24"/>
        </w:rPr>
        <w:t>Zajištění závazných stanovisek, popřípadě rozhodnutí dotčených orgánů podle zvláštních právních předpisů, vyjádření vlastníků veřejné dopravní a technické infrastruktury</w:t>
      </w:r>
      <w:r w:rsidR="00830001" w:rsidRPr="00D4221C">
        <w:rPr>
          <w:rFonts w:ascii="Times New Roman" w:hAnsi="Times New Roman" w:cs="Times New Roman"/>
          <w:sz w:val="24"/>
          <w:szCs w:val="24"/>
        </w:rPr>
        <w:t xml:space="preserve">, </w:t>
      </w:r>
      <w:r w:rsidRPr="00D4221C">
        <w:rPr>
          <w:rFonts w:ascii="Times New Roman" w:hAnsi="Times New Roman" w:cs="Times New Roman"/>
          <w:sz w:val="24"/>
          <w:szCs w:val="24"/>
        </w:rPr>
        <w:t xml:space="preserve"> </w:t>
      </w:r>
      <w:r w:rsidR="00F976CB" w:rsidRPr="00D4221C">
        <w:rPr>
          <w:rFonts w:ascii="Times New Roman" w:hAnsi="Times New Roman" w:cs="Times New Roman"/>
          <w:sz w:val="24"/>
          <w:szCs w:val="24"/>
        </w:rPr>
        <w:t>zpracování kompletní a úplné žádosti o vydání společného povolení a její doručení příslušnému stavebnímu úřadu</w:t>
      </w:r>
      <w:r w:rsidR="00830001" w:rsidRPr="00D4221C">
        <w:rPr>
          <w:rFonts w:ascii="Times New Roman" w:hAnsi="Times New Roman" w:cs="Times New Roman"/>
          <w:sz w:val="24"/>
          <w:szCs w:val="24"/>
        </w:rPr>
        <w:t>, a zajištění vydání společného povolení</w:t>
      </w:r>
      <w:r w:rsidR="00F976CB" w:rsidRPr="00D4221C">
        <w:rPr>
          <w:rFonts w:ascii="Times New Roman" w:hAnsi="Times New Roman" w:cs="Times New Roman"/>
          <w:sz w:val="24"/>
          <w:szCs w:val="24"/>
        </w:rPr>
        <w:t xml:space="preserve">. </w:t>
      </w:r>
    </w:p>
    <w:p w14:paraId="335C9F9E" w14:textId="77777777" w:rsidR="006808AE" w:rsidRPr="00D4221C" w:rsidRDefault="00F976CB" w:rsidP="00DD2332">
      <w:pPr>
        <w:pStyle w:val="Odstavecseseznamem"/>
        <w:jc w:val="both"/>
        <w:rPr>
          <w:rFonts w:ascii="Times New Roman" w:hAnsi="Times New Roman" w:cs="Times New Roman"/>
          <w:sz w:val="24"/>
          <w:szCs w:val="24"/>
        </w:rPr>
      </w:pPr>
      <w:r w:rsidRPr="00D4221C">
        <w:rPr>
          <w:rFonts w:ascii="Times New Roman" w:hAnsi="Times New Roman" w:cs="Times New Roman"/>
          <w:sz w:val="24"/>
          <w:szCs w:val="24"/>
        </w:rPr>
        <w:t>Žádost o vydání stavebního povolení musí být k příslušným orgánům podána se všemi náležitostmi stanovenými právními předpisy a v kvalitě odpovídající odbornému výkonu povolaní, zaručující vydání stavebního povolení. Nesplnění se považuje za podstatné porušení smlouvy.</w:t>
      </w:r>
    </w:p>
    <w:p w14:paraId="03644F09" w14:textId="77777777" w:rsidR="00365DB5" w:rsidRPr="00D4221C" w:rsidRDefault="00365DB5" w:rsidP="00DD2332">
      <w:pPr>
        <w:pStyle w:val="Odstavecseseznamem"/>
        <w:numPr>
          <w:ilvl w:val="0"/>
          <w:numId w:val="13"/>
        </w:numPr>
        <w:tabs>
          <w:tab w:val="clear" w:pos="720"/>
        </w:tabs>
        <w:ind w:left="993"/>
        <w:jc w:val="both"/>
        <w:rPr>
          <w:rFonts w:ascii="Times New Roman" w:hAnsi="Times New Roman" w:cs="Times New Roman"/>
          <w:b/>
          <w:sz w:val="24"/>
          <w:szCs w:val="24"/>
        </w:rPr>
      </w:pPr>
      <w:r w:rsidRPr="00D4221C">
        <w:rPr>
          <w:rFonts w:ascii="Times New Roman" w:hAnsi="Times New Roman" w:cs="Times New Roman"/>
          <w:b/>
          <w:sz w:val="24"/>
          <w:szCs w:val="24"/>
        </w:rPr>
        <w:lastRenderedPageBreak/>
        <w:t>Dokumentace pro provádění stavby</w:t>
      </w:r>
      <w:r w:rsidR="00EC4D26" w:rsidRPr="00D4221C">
        <w:rPr>
          <w:rFonts w:ascii="Times New Roman" w:hAnsi="Times New Roman" w:cs="Times New Roman"/>
          <w:b/>
          <w:sz w:val="24"/>
          <w:szCs w:val="24"/>
        </w:rPr>
        <w:t xml:space="preserve"> (vypracování dokumentace pro provádění stavby s náležitostmi zadávací – tendrové dokumentace včetně zpracování vybraných speciálních dokumentací)</w:t>
      </w:r>
      <w:r w:rsidR="00830001" w:rsidRPr="00D4221C">
        <w:rPr>
          <w:rFonts w:ascii="Times New Roman" w:hAnsi="Times New Roman" w:cs="Times New Roman"/>
          <w:b/>
          <w:sz w:val="24"/>
          <w:szCs w:val="24"/>
        </w:rPr>
        <w:t xml:space="preserve"> (</w:t>
      </w:r>
      <w:r w:rsidR="001D48BF" w:rsidRPr="00D4221C">
        <w:rPr>
          <w:rFonts w:ascii="Times New Roman" w:hAnsi="Times New Roman" w:cs="Times New Roman"/>
          <w:b/>
          <w:sz w:val="24"/>
          <w:szCs w:val="24"/>
        </w:rPr>
        <w:t>4</w:t>
      </w:r>
      <w:r w:rsidR="00830001" w:rsidRPr="00D4221C">
        <w:rPr>
          <w:rFonts w:ascii="Times New Roman" w:hAnsi="Times New Roman" w:cs="Times New Roman"/>
          <w:b/>
          <w:sz w:val="24"/>
          <w:szCs w:val="24"/>
        </w:rPr>
        <w:t>.</w:t>
      </w:r>
      <w:r w:rsidR="00D4221C" w:rsidRPr="00D4221C">
        <w:rPr>
          <w:rFonts w:ascii="Times New Roman" w:hAnsi="Times New Roman" w:cs="Times New Roman"/>
          <w:b/>
          <w:sz w:val="24"/>
          <w:szCs w:val="24"/>
        </w:rPr>
        <w:t xml:space="preserve"> </w:t>
      </w:r>
      <w:r w:rsidR="00830001" w:rsidRPr="00D4221C">
        <w:rPr>
          <w:rFonts w:ascii="Times New Roman" w:hAnsi="Times New Roman" w:cs="Times New Roman"/>
          <w:b/>
          <w:sz w:val="24"/>
          <w:szCs w:val="24"/>
        </w:rPr>
        <w:t>fáze)</w:t>
      </w:r>
    </w:p>
    <w:p w14:paraId="3A38CF8E" w14:textId="77777777" w:rsidR="004018E1" w:rsidRPr="00D4221C" w:rsidRDefault="004018E1" w:rsidP="00DD2332">
      <w:pPr>
        <w:pStyle w:val="Odstavecseseznamem"/>
        <w:jc w:val="both"/>
        <w:rPr>
          <w:rFonts w:ascii="Times New Roman" w:hAnsi="Times New Roman" w:cs="Times New Roman"/>
          <w:sz w:val="24"/>
          <w:szCs w:val="24"/>
        </w:rPr>
      </w:pPr>
      <w:r w:rsidRPr="00D4221C">
        <w:rPr>
          <w:rFonts w:ascii="Times New Roman" w:hAnsi="Times New Roman" w:cs="Times New Roman"/>
          <w:sz w:val="24"/>
          <w:szCs w:val="24"/>
        </w:rPr>
        <w:t xml:space="preserve">Vypracování projektové dokumentace pro provádění stavby (dále jen „DPS“) dle zákona č. 183/2006 Sb., o územním plánování a stavebním řádu (stavební zákon), ve znění pozdějších předpisů, a vyhlášky č. 499/2006 Sb., o dokumentaci staveb, ve znění pozdějších předpisů, a to s náležitostmi zadávací (tendrové) dokumentace ve smyslu zákona č. 134/2016 Sb., o zadávání veřejných zakázek, ve znění pozdějších předpisů, a dalších souvisejících předpisů. </w:t>
      </w:r>
    </w:p>
    <w:p w14:paraId="307F58C6" w14:textId="77777777" w:rsidR="00365DB5" w:rsidRPr="00D4221C" w:rsidRDefault="00365DB5" w:rsidP="00DD2332">
      <w:pPr>
        <w:pStyle w:val="Odstavecseseznamem"/>
        <w:jc w:val="both"/>
        <w:rPr>
          <w:rFonts w:ascii="Times New Roman" w:hAnsi="Times New Roman" w:cs="Times New Roman"/>
          <w:sz w:val="24"/>
          <w:szCs w:val="24"/>
        </w:rPr>
      </w:pPr>
      <w:r w:rsidRPr="00D4221C">
        <w:rPr>
          <w:rFonts w:ascii="Times New Roman" w:hAnsi="Times New Roman" w:cs="Times New Roman"/>
          <w:sz w:val="24"/>
          <w:szCs w:val="24"/>
        </w:rPr>
        <w:t>Součástí DPS bude zpracován soupis stavebních prací, dodávek a služeb včetně výkazu výměr a kontrolního položkového rozpočtu dle vyhlášky 169/2016 Sb.,</w:t>
      </w:r>
      <w:r w:rsidRPr="00D4221C">
        <w:t xml:space="preserve"> </w:t>
      </w:r>
      <w:r w:rsidRPr="00D4221C">
        <w:rPr>
          <w:rFonts w:ascii="Times New Roman" w:hAnsi="Times New Roman" w:cs="Times New Roman"/>
          <w:sz w:val="24"/>
          <w:szCs w:val="24"/>
        </w:rPr>
        <w:t>o stanovení rozsahu dokumentace veřejné zakázky na stavební práce a soupisu stavebních prací, dodávek a služeb s výkazem výměr,</w:t>
      </w:r>
      <w:r w:rsidR="00D5273E" w:rsidRPr="00D4221C">
        <w:rPr>
          <w:rFonts w:ascii="Times New Roman" w:hAnsi="Times New Roman" w:cs="Times New Roman"/>
          <w:sz w:val="24"/>
          <w:szCs w:val="24"/>
        </w:rPr>
        <w:t xml:space="preserve"> ve znění pozdějších předpisů,</w:t>
      </w:r>
      <w:r w:rsidRPr="00D4221C">
        <w:rPr>
          <w:rFonts w:ascii="Times New Roman" w:hAnsi="Times New Roman" w:cs="Times New Roman"/>
          <w:sz w:val="24"/>
          <w:szCs w:val="24"/>
        </w:rPr>
        <w:t xml:space="preserve"> a ve smyslu zákona č. 134/2016 Sb., o zadávání veřejných zakázek,</w:t>
      </w:r>
      <w:r w:rsidR="00D5273E" w:rsidRPr="00D4221C">
        <w:rPr>
          <w:rFonts w:ascii="Times New Roman" w:hAnsi="Times New Roman" w:cs="Times New Roman"/>
          <w:sz w:val="24"/>
          <w:szCs w:val="24"/>
        </w:rPr>
        <w:t xml:space="preserve"> ve znění pozdějších předpisů,</w:t>
      </w:r>
      <w:r w:rsidRPr="00D4221C">
        <w:rPr>
          <w:rFonts w:ascii="Times New Roman" w:hAnsi="Times New Roman" w:cs="Times New Roman"/>
          <w:sz w:val="24"/>
          <w:szCs w:val="24"/>
        </w:rPr>
        <w:t xml:space="preserve"> a dalších souvisejících předpisů. </w:t>
      </w:r>
    </w:p>
    <w:p w14:paraId="207D63C5" w14:textId="77777777" w:rsidR="005C2F92" w:rsidRPr="00D4221C" w:rsidRDefault="005C2F92" w:rsidP="00DD2332">
      <w:pPr>
        <w:pStyle w:val="Odstavecseseznamem"/>
        <w:jc w:val="both"/>
        <w:rPr>
          <w:rFonts w:ascii="Times New Roman" w:hAnsi="Times New Roman" w:cs="Times New Roman"/>
          <w:sz w:val="24"/>
          <w:szCs w:val="24"/>
        </w:rPr>
      </w:pPr>
      <w:r w:rsidRPr="00D4221C">
        <w:rPr>
          <w:rFonts w:ascii="Times New Roman" w:hAnsi="Times New Roman" w:cs="Times New Roman"/>
          <w:sz w:val="24"/>
          <w:szCs w:val="24"/>
        </w:rPr>
        <w:t xml:space="preserve">Součástí DPS bude </w:t>
      </w:r>
      <w:r w:rsidR="00F1534F" w:rsidRPr="00D4221C">
        <w:rPr>
          <w:rFonts w:ascii="Times New Roman" w:hAnsi="Times New Roman" w:cs="Times New Roman"/>
          <w:sz w:val="24"/>
          <w:szCs w:val="24"/>
        </w:rPr>
        <w:t>Z</w:t>
      </w:r>
      <w:r w:rsidRPr="00D4221C">
        <w:rPr>
          <w:rFonts w:ascii="Times New Roman" w:hAnsi="Times New Roman" w:cs="Times New Roman"/>
          <w:sz w:val="24"/>
          <w:szCs w:val="24"/>
        </w:rPr>
        <w:t xml:space="preserve">hotovitelem také zpracován i návrh řešení organizace výstavby, dopravně inženýrské opatření, orientační týdenní časový harmonogram realizace stavby i vizualizace samotného objektu a jeho blízkého okolí. </w:t>
      </w:r>
    </w:p>
    <w:p w14:paraId="05694D1E" w14:textId="77777777" w:rsidR="00365DB5" w:rsidRPr="00D4221C" w:rsidRDefault="00365DB5" w:rsidP="00DD2332">
      <w:pPr>
        <w:ind w:left="708"/>
        <w:jc w:val="both"/>
        <w:rPr>
          <w:iCs/>
        </w:rPr>
      </w:pPr>
      <w:r w:rsidRPr="00D4221C">
        <w:rPr>
          <w:iCs/>
        </w:rPr>
        <w:t>Projektová dokumentace pro provádění stavby včetně výše uvedeného bude Objednateli předána 6x v tištěné podobě a 3x elektronicky na CD nosiči (na každém CD vždy 1x v editovatelném formátu - doc, xls, dwg apod. a 1x v needitovatelném formátu – pdf).</w:t>
      </w:r>
    </w:p>
    <w:p w14:paraId="33C0357E" w14:textId="77777777" w:rsidR="00365DB5" w:rsidRPr="00D4221C" w:rsidRDefault="00365DB5" w:rsidP="00DD2332">
      <w:pPr>
        <w:ind w:left="708"/>
        <w:jc w:val="both"/>
        <w:rPr>
          <w:b/>
        </w:rPr>
      </w:pPr>
    </w:p>
    <w:p w14:paraId="6FD0E216" w14:textId="77777777" w:rsidR="00365DB5" w:rsidRPr="00D4221C" w:rsidRDefault="00365DB5" w:rsidP="00DD2332">
      <w:pPr>
        <w:pStyle w:val="Odstavecseseznamem"/>
        <w:numPr>
          <w:ilvl w:val="0"/>
          <w:numId w:val="13"/>
        </w:numPr>
        <w:tabs>
          <w:tab w:val="clear" w:pos="720"/>
        </w:tabs>
        <w:ind w:left="993"/>
        <w:jc w:val="both"/>
        <w:rPr>
          <w:rFonts w:ascii="Times New Roman" w:hAnsi="Times New Roman" w:cs="Times New Roman"/>
          <w:b/>
          <w:sz w:val="24"/>
          <w:szCs w:val="24"/>
        </w:rPr>
      </w:pPr>
      <w:r w:rsidRPr="00D4221C">
        <w:rPr>
          <w:rFonts w:ascii="Times New Roman" w:hAnsi="Times New Roman" w:cs="Times New Roman"/>
          <w:b/>
          <w:sz w:val="24"/>
          <w:szCs w:val="24"/>
        </w:rPr>
        <w:t>Součinnost při výběru dodavatele stavby</w:t>
      </w:r>
      <w:r w:rsidR="00830001" w:rsidRPr="00D4221C">
        <w:rPr>
          <w:rFonts w:ascii="Times New Roman" w:hAnsi="Times New Roman" w:cs="Times New Roman"/>
          <w:b/>
          <w:sz w:val="24"/>
          <w:szCs w:val="24"/>
        </w:rPr>
        <w:t xml:space="preserve"> (</w:t>
      </w:r>
      <w:r w:rsidR="001D48BF" w:rsidRPr="00D4221C">
        <w:rPr>
          <w:rFonts w:ascii="Times New Roman" w:hAnsi="Times New Roman" w:cs="Times New Roman"/>
          <w:b/>
          <w:sz w:val="24"/>
          <w:szCs w:val="24"/>
        </w:rPr>
        <w:t>5</w:t>
      </w:r>
      <w:r w:rsidR="00830001" w:rsidRPr="00D4221C">
        <w:rPr>
          <w:rFonts w:ascii="Times New Roman" w:hAnsi="Times New Roman" w:cs="Times New Roman"/>
          <w:b/>
          <w:sz w:val="24"/>
          <w:szCs w:val="24"/>
        </w:rPr>
        <w:t>.</w:t>
      </w:r>
      <w:r w:rsidR="00D4221C" w:rsidRPr="00D4221C">
        <w:rPr>
          <w:rFonts w:ascii="Times New Roman" w:hAnsi="Times New Roman" w:cs="Times New Roman"/>
          <w:b/>
          <w:sz w:val="24"/>
          <w:szCs w:val="24"/>
        </w:rPr>
        <w:t xml:space="preserve"> </w:t>
      </w:r>
      <w:r w:rsidR="00830001" w:rsidRPr="00D4221C">
        <w:rPr>
          <w:rFonts w:ascii="Times New Roman" w:hAnsi="Times New Roman" w:cs="Times New Roman"/>
          <w:b/>
          <w:sz w:val="24"/>
          <w:szCs w:val="24"/>
        </w:rPr>
        <w:t>fáze)</w:t>
      </w:r>
    </w:p>
    <w:p w14:paraId="3B7E527D" w14:textId="77777777" w:rsidR="005C2F92" w:rsidRPr="00D4221C" w:rsidRDefault="005C2F92" w:rsidP="00DD2332">
      <w:pPr>
        <w:pStyle w:val="Odstavecseseznamem"/>
        <w:jc w:val="both"/>
        <w:rPr>
          <w:rFonts w:ascii="Times New Roman" w:hAnsi="Times New Roman" w:cs="Times New Roman"/>
          <w:sz w:val="24"/>
          <w:szCs w:val="24"/>
        </w:rPr>
      </w:pPr>
      <w:r w:rsidRPr="00D4221C">
        <w:rPr>
          <w:rFonts w:ascii="Times New Roman" w:hAnsi="Times New Roman" w:cs="Times New Roman"/>
          <w:sz w:val="24"/>
          <w:szCs w:val="24"/>
        </w:rPr>
        <w:t xml:space="preserve">Zhotovitel poskytne </w:t>
      </w:r>
      <w:r w:rsidR="00F1534F" w:rsidRPr="00D4221C">
        <w:rPr>
          <w:rFonts w:ascii="Times New Roman" w:hAnsi="Times New Roman" w:cs="Times New Roman"/>
          <w:sz w:val="24"/>
          <w:szCs w:val="24"/>
        </w:rPr>
        <w:t>O</w:t>
      </w:r>
      <w:r w:rsidRPr="00D4221C">
        <w:rPr>
          <w:rFonts w:ascii="Times New Roman" w:hAnsi="Times New Roman" w:cs="Times New Roman"/>
          <w:sz w:val="24"/>
          <w:szCs w:val="24"/>
        </w:rPr>
        <w:t xml:space="preserve">bjednateli součinnost při výběru dodavatele stavby, a to na úrovni vypořádání žádostí o poskytnutí dodatečných informací (vysvětlení zadávací dokumentace) požadovaných dodavateli </w:t>
      </w:r>
      <w:r w:rsidRPr="0087500A">
        <w:rPr>
          <w:rFonts w:ascii="Times New Roman" w:hAnsi="Times New Roman" w:cs="Times New Roman"/>
          <w:sz w:val="24"/>
          <w:szCs w:val="24"/>
        </w:rPr>
        <w:t xml:space="preserve">v zadávacím řízení na realizaci stavební zakázky dle PD, a zároveň poskytne i součinnost při kontrole nabídek </w:t>
      </w:r>
      <w:r w:rsidR="0087500A">
        <w:rPr>
          <w:rFonts w:ascii="Times New Roman" w:hAnsi="Times New Roman" w:cs="Times New Roman"/>
          <w:sz w:val="24"/>
          <w:szCs w:val="24"/>
        </w:rPr>
        <w:t>dodavatelů</w:t>
      </w:r>
      <w:r w:rsidRPr="0087500A">
        <w:rPr>
          <w:rFonts w:ascii="Times New Roman" w:hAnsi="Times New Roman" w:cs="Times New Roman"/>
          <w:sz w:val="24"/>
          <w:szCs w:val="24"/>
        </w:rPr>
        <w:t xml:space="preserve"> podaných Objednateli v zadávacím řízení na realizaci stavby. Odměna za činnosti dle tohoto ustanovení je již zahrnuta v celkové</w:t>
      </w:r>
      <w:r w:rsidRPr="00D4221C">
        <w:rPr>
          <w:rFonts w:ascii="Times New Roman" w:hAnsi="Times New Roman" w:cs="Times New Roman"/>
          <w:sz w:val="24"/>
          <w:szCs w:val="24"/>
        </w:rPr>
        <w:t xml:space="preserve"> odměně uvedené v čl. III odst. 1 této smlouvy, zhotoviteli nebude hrazena samostatně.</w:t>
      </w:r>
    </w:p>
    <w:p w14:paraId="782F5FD8" w14:textId="77777777" w:rsidR="007E0FB2" w:rsidRPr="00D4221C" w:rsidRDefault="007E0FB2" w:rsidP="00DD2332">
      <w:pPr>
        <w:pStyle w:val="Odstavecseseznamem"/>
        <w:numPr>
          <w:ilvl w:val="0"/>
          <w:numId w:val="13"/>
        </w:numPr>
        <w:tabs>
          <w:tab w:val="clear" w:pos="720"/>
        </w:tabs>
        <w:ind w:left="993"/>
        <w:jc w:val="both"/>
        <w:rPr>
          <w:rFonts w:ascii="Times New Roman" w:hAnsi="Times New Roman" w:cs="Times New Roman"/>
          <w:b/>
          <w:sz w:val="24"/>
          <w:szCs w:val="24"/>
        </w:rPr>
      </w:pPr>
      <w:r w:rsidRPr="00D4221C">
        <w:rPr>
          <w:rFonts w:ascii="Times New Roman" w:hAnsi="Times New Roman" w:cs="Times New Roman"/>
          <w:b/>
          <w:sz w:val="24"/>
          <w:szCs w:val="24"/>
        </w:rPr>
        <w:t>Autorský dozor stavby</w:t>
      </w:r>
      <w:r w:rsidR="00830001" w:rsidRPr="00D4221C">
        <w:rPr>
          <w:rFonts w:ascii="Times New Roman" w:hAnsi="Times New Roman" w:cs="Times New Roman"/>
          <w:b/>
          <w:sz w:val="24"/>
          <w:szCs w:val="24"/>
        </w:rPr>
        <w:t xml:space="preserve"> (</w:t>
      </w:r>
      <w:r w:rsidR="001D48BF" w:rsidRPr="00D4221C">
        <w:rPr>
          <w:rFonts w:ascii="Times New Roman" w:hAnsi="Times New Roman" w:cs="Times New Roman"/>
          <w:b/>
          <w:sz w:val="24"/>
          <w:szCs w:val="24"/>
        </w:rPr>
        <w:t>6</w:t>
      </w:r>
      <w:r w:rsidR="00830001" w:rsidRPr="00D4221C">
        <w:rPr>
          <w:rFonts w:ascii="Times New Roman" w:hAnsi="Times New Roman" w:cs="Times New Roman"/>
          <w:b/>
          <w:sz w:val="24"/>
          <w:szCs w:val="24"/>
        </w:rPr>
        <w:t>.</w:t>
      </w:r>
      <w:r w:rsidR="00D4221C" w:rsidRPr="00D4221C">
        <w:rPr>
          <w:rFonts w:ascii="Times New Roman" w:hAnsi="Times New Roman" w:cs="Times New Roman"/>
          <w:b/>
          <w:sz w:val="24"/>
          <w:szCs w:val="24"/>
        </w:rPr>
        <w:t xml:space="preserve"> </w:t>
      </w:r>
      <w:r w:rsidR="00830001" w:rsidRPr="00D4221C">
        <w:rPr>
          <w:rFonts w:ascii="Times New Roman" w:hAnsi="Times New Roman" w:cs="Times New Roman"/>
          <w:b/>
          <w:sz w:val="24"/>
          <w:szCs w:val="24"/>
        </w:rPr>
        <w:t>fáze)</w:t>
      </w:r>
    </w:p>
    <w:p w14:paraId="4C7CEAE3" w14:textId="77777777" w:rsidR="007E0FB2" w:rsidRDefault="007E0FB2" w:rsidP="00DD2332">
      <w:pPr>
        <w:ind w:left="851"/>
        <w:jc w:val="both"/>
      </w:pPr>
      <w:r w:rsidRPr="00D4221C">
        <w:t>Výkon autorského dozoru při realizaci stavby.</w:t>
      </w:r>
    </w:p>
    <w:bookmarkEnd w:id="2"/>
    <w:p w14:paraId="6F4BE565" w14:textId="77777777" w:rsidR="0047538E" w:rsidRDefault="0047538E" w:rsidP="00DD2332">
      <w:pPr>
        <w:ind w:left="851"/>
        <w:jc w:val="both"/>
      </w:pPr>
    </w:p>
    <w:p w14:paraId="4DAC5937" w14:textId="77777777" w:rsidR="006972BD" w:rsidRDefault="006972BD" w:rsidP="00DD2332">
      <w:pPr>
        <w:ind w:left="851"/>
        <w:jc w:val="both"/>
      </w:pPr>
    </w:p>
    <w:p w14:paraId="67E760D4" w14:textId="77777777" w:rsidR="0047538E" w:rsidRDefault="00F1534F" w:rsidP="0047538E">
      <w:pPr>
        <w:pStyle w:val="Odstavecseseznamem"/>
        <w:numPr>
          <w:ilvl w:val="0"/>
          <w:numId w:val="10"/>
        </w:numPr>
        <w:spacing w:after="0"/>
        <w:jc w:val="both"/>
        <w:rPr>
          <w:iCs/>
        </w:rPr>
      </w:pPr>
      <w:r>
        <w:rPr>
          <w:rFonts w:ascii="Times New Roman" w:hAnsi="Times New Roman" w:cs="Times New Roman"/>
          <w:sz w:val="24"/>
          <w:szCs w:val="24"/>
        </w:rPr>
        <w:t>DPS</w:t>
      </w:r>
      <w:r w:rsidR="0047538E">
        <w:rPr>
          <w:rFonts w:ascii="Times New Roman" w:hAnsi="Times New Roman" w:cs="Times New Roman"/>
          <w:sz w:val="24"/>
          <w:szCs w:val="24"/>
        </w:rPr>
        <w:t xml:space="preserve"> bude sloužit jako podklad pro veřejnou zakázku na výběr zhotovitele stavby.</w:t>
      </w:r>
    </w:p>
    <w:p w14:paraId="327A9AA7" w14:textId="77777777" w:rsidR="0047538E" w:rsidRPr="002577A6" w:rsidRDefault="0047538E" w:rsidP="0047538E">
      <w:pPr>
        <w:pStyle w:val="Odstavecseseznamem"/>
        <w:numPr>
          <w:ilvl w:val="0"/>
          <w:numId w:val="10"/>
        </w:numPr>
        <w:spacing w:after="0"/>
        <w:jc w:val="both"/>
        <w:rPr>
          <w:rFonts w:ascii="Times New Roman" w:hAnsi="Times New Roman" w:cs="Times New Roman"/>
          <w:sz w:val="24"/>
          <w:szCs w:val="24"/>
        </w:rPr>
      </w:pPr>
      <w:r w:rsidRPr="002577A6">
        <w:rPr>
          <w:rFonts w:ascii="Times New Roman" w:hAnsi="Times New Roman" w:cs="Times New Roman"/>
          <w:sz w:val="24"/>
          <w:szCs w:val="24"/>
        </w:rPr>
        <w:t>Projektová dokumentace podle předcházejících odstavců bude zpracována v souladu s odsouhlasenými záměry a požadavky Objednatele včetně podmínek orgánů státní správy a správců sítí</w:t>
      </w:r>
      <w:r w:rsidR="001B7A7B">
        <w:rPr>
          <w:rFonts w:ascii="Times New Roman" w:hAnsi="Times New Roman" w:cs="Times New Roman"/>
          <w:sz w:val="24"/>
          <w:szCs w:val="24"/>
        </w:rPr>
        <w:t xml:space="preserve"> dopravní a technické infrastruktury</w:t>
      </w:r>
      <w:r>
        <w:rPr>
          <w:rFonts w:ascii="Times New Roman" w:hAnsi="Times New Roman" w:cs="Times New Roman"/>
          <w:sz w:val="24"/>
          <w:szCs w:val="24"/>
        </w:rPr>
        <w:t xml:space="preserve">. </w:t>
      </w:r>
    </w:p>
    <w:p w14:paraId="248BD941" w14:textId="77777777" w:rsidR="0047538E" w:rsidRPr="001309AB" w:rsidRDefault="0047538E" w:rsidP="0047538E">
      <w:pPr>
        <w:numPr>
          <w:ilvl w:val="0"/>
          <w:numId w:val="10"/>
        </w:numPr>
        <w:spacing w:line="276" w:lineRule="auto"/>
        <w:jc w:val="both"/>
      </w:pPr>
      <w:r w:rsidRPr="0055590F">
        <w:rPr>
          <w:iCs/>
        </w:rPr>
        <w:t>Součástí jednotlivých stupňů projektové dokumentace budou všechny profesní části, kapitoly a přílohy, potřebné pro získání stavebního</w:t>
      </w:r>
      <w:r>
        <w:rPr>
          <w:iCs/>
        </w:rPr>
        <w:t xml:space="preserve"> povolení, výběr zhotovitele i řádnou realizaci </w:t>
      </w:r>
      <w:r w:rsidR="00D5273E">
        <w:rPr>
          <w:iCs/>
        </w:rPr>
        <w:t xml:space="preserve">investičního </w:t>
      </w:r>
      <w:r>
        <w:rPr>
          <w:iCs/>
        </w:rPr>
        <w:t>záměru.</w:t>
      </w:r>
    </w:p>
    <w:p w14:paraId="241A4B43" w14:textId="77777777" w:rsidR="0047538E" w:rsidRPr="00830C36" w:rsidRDefault="0047538E" w:rsidP="0047538E">
      <w:pPr>
        <w:numPr>
          <w:ilvl w:val="0"/>
          <w:numId w:val="10"/>
        </w:numPr>
        <w:spacing w:line="276" w:lineRule="auto"/>
        <w:jc w:val="both"/>
        <w:rPr>
          <w:iCs/>
        </w:rPr>
      </w:pPr>
      <w:r>
        <w:t>Veškerá dokumentace bude projednávána s Objednatelem v průběhu prací, před předáním díla bude provedeno konečné posouzení a odsouhlasení projektové dokumentace.</w:t>
      </w:r>
    </w:p>
    <w:p w14:paraId="1FC6091B" w14:textId="77777777" w:rsidR="0047538E" w:rsidRDefault="0047538E" w:rsidP="0047538E">
      <w:pPr>
        <w:numPr>
          <w:ilvl w:val="0"/>
          <w:numId w:val="10"/>
        </w:numPr>
        <w:spacing w:line="276" w:lineRule="auto"/>
      </w:pPr>
      <w:r w:rsidRPr="00C35024">
        <w:lastRenderedPageBreak/>
        <w:t xml:space="preserve">Zhotovitel je povinen z každého jednání vyhotovit zápis z jednání, který si nechá následně odsouhlasit. Součástí zápisu musí být i prezenční listina zúčastněných včetně jejich podpisu. </w:t>
      </w:r>
    </w:p>
    <w:p w14:paraId="0B581A64" w14:textId="77777777" w:rsidR="0047538E" w:rsidRDefault="0047538E" w:rsidP="00843E3D">
      <w:pPr>
        <w:numPr>
          <w:ilvl w:val="0"/>
          <w:numId w:val="23"/>
        </w:numPr>
        <w:spacing w:line="276" w:lineRule="auto"/>
        <w:jc w:val="both"/>
        <w:rPr>
          <w:iCs/>
        </w:rPr>
      </w:pPr>
      <w:r>
        <w:rPr>
          <w:iCs/>
        </w:rPr>
        <w:t>Veškeré poskytnuté podklady Objednatelem Zhotoviteli mají pouze informační charakter a je povinností Zhotovitele tyto informace odborně posoudit a místním šetřením ověřit.</w:t>
      </w:r>
    </w:p>
    <w:p w14:paraId="4DF9300A" w14:textId="77777777" w:rsidR="00843E3D" w:rsidRPr="00A119B0" w:rsidRDefault="0047538E" w:rsidP="00843E3D">
      <w:pPr>
        <w:numPr>
          <w:ilvl w:val="0"/>
          <w:numId w:val="23"/>
        </w:numPr>
        <w:spacing w:line="276" w:lineRule="auto"/>
        <w:jc w:val="both"/>
        <w:rPr>
          <w:iCs/>
        </w:rPr>
      </w:pPr>
      <w:r w:rsidRPr="00A119B0">
        <w:rPr>
          <w:iCs/>
        </w:rPr>
        <w:t xml:space="preserve">Zhotovitel se zavazuje zpracovat </w:t>
      </w:r>
      <w:r w:rsidR="007365A4">
        <w:rPr>
          <w:iCs/>
        </w:rPr>
        <w:t>DPS</w:t>
      </w:r>
      <w:r w:rsidR="00C369E1">
        <w:rPr>
          <w:iCs/>
        </w:rPr>
        <w:t xml:space="preserve"> </w:t>
      </w:r>
      <w:r w:rsidRPr="00A119B0">
        <w:rPr>
          <w:iCs/>
        </w:rPr>
        <w:t xml:space="preserve">tak, aby tato byla dostatečným a kvalitním podkladem pro provedení záměru </w:t>
      </w:r>
      <w:r w:rsidR="004154BF">
        <w:rPr>
          <w:iCs/>
        </w:rPr>
        <w:t>O</w:t>
      </w:r>
      <w:r w:rsidRPr="00A119B0">
        <w:rPr>
          <w:iCs/>
        </w:rPr>
        <w:t>bjednatele</w:t>
      </w:r>
      <w:r w:rsidR="00A119B0" w:rsidRPr="003D69CF">
        <w:rPr>
          <w:iCs/>
        </w:rPr>
        <w:t>.</w:t>
      </w:r>
    </w:p>
    <w:p w14:paraId="6BB4D4EF" w14:textId="77777777" w:rsidR="0047538E" w:rsidRDefault="0047538E" w:rsidP="00C55399">
      <w:pPr>
        <w:pStyle w:val="Odstavecseseznamem"/>
        <w:numPr>
          <w:ilvl w:val="0"/>
          <w:numId w:val="23"/>
        </w:numPr>
        <w:spacing w:after="0"/>
        <w:jc w:val="both"/>
        <w:rPr>
          <w:rFonts w:ascii="Times New Roman" w:hAnsi="Times New Roman" w:cs="Times New Roman"/>
          <w:sz w:val="24"/>
          <w:szCs w:val="24"/>
        </w:rPr>
      </w:pPr>
      <w:r w:rsidRPr="00F70320">
        <w:rPr>
          <w:rFonts w:ascii="Times New Roman" w:hAnsi="Times New Roman" w:cs="Times New Roman"/>
          <w:sz w:val="24"/>
          <w:szCs w:val="24"/>
        </w:rPr>
        <w:t xml:space="preserve">Zhotovitel je povinen po celou dobu provádění díla, tzn. až do okamžiku předání díla bez vad a nedodělků, mít k dispozici (tzn. disponovat zaměstnancem s příslušnou autorizací v pracovním poměru nebo jiném obdobném poměru anebo mít uzavřenou smlouvou s třetí osobou, kterou se třetí osoba zavázala zajistit pro Zhotovitele služby, ke kterým je příslušná dle autorizace) takový počet autorizovaných architektů, inženýrů nebo techniků s odpovídající specializací podle zákona č. 360/1992 Sb., o výkonu povolání autorizovaných architektů a o výkonu povolání autorizovaných inženýrů a techniků činných ve výstavbě, ve znění pozdějších předpisů, kterým byla prokázána technická kvalifikace </w:t>
      </w:r>
      <w:r w:rsidR="0087500A">
        <w:rPr>
          <w:rFonts w:ascii="Times New Roman" w:hAnsi="Times New Roman" w:cs="Times New Roman"/>
          <w:sz w:val="24"/>
          <w:szCs w:val="24"/>
        </w:rPr>
        <w:t>k výše uvedené veřejné zakázce</w:t>
      </w:r>
      <w:r w:rsidRPr="00F70320">
        <w:rPr>
          <w:rFonts w:ascii="Times New Roman" w:hAnsi="Times New Roman" w:cs="Times New Roman"/>
          <w:sz w:val="24"/>
          <w:szCs w:val="24"/>
        </w:rPr>
        <w:t>, a zavazuje se, že se dotčené osoby budou osobně podílet na provádění díla.</w:t>
      </w:r>
    </w:p>
    <w:p w14:paraId="1359C4D8" w14:textId="77777777" w:rsidR="005C2F92" w:rsidRDefault="00BA245E" w:rsidP="00C369E1">
      <w:pPr>
        <w:pStyle w:val="Odstavecseseznamem"/>
        <w:numPr>
          <w:ilvl w:val="0"/>
          <w:numId w:val="23"/>
        </w:numPr>
        <w:spacing w:after="0"/>
        <w:jc w:val="both"/>
        <w:rPr>
          <w:rFonts w:ascii="Times New Roman" w:hAnsi="Times New Roman" w:cs="Times New Roman"/>
          <w:sz w:val="24"/>
          <w:szCs w:val="24"/>
        </w:rPr>
      </w:pPr>
      <w:r w:rsidRPr="00BA245E">
        <w:rPr>
          <w:rFonts w:ascii="Times New Roman" w:hAnsi="Times New Roman" w:cs="Times New Roman"/>
          <w:sz w:val="24"/>
          <w:szCs w:val="24"/>
        </w:rPr>
        <w:t xml:space="preserve">Zhotovitel je povinen účastnit se jednání hodnotících komisí veřejné zakázky na výběr zhotovitele stavby, pokud si Objednatel jeho účast vyžádá. V případě, že se Zhotovitel nezúčastní jednání hodnotící komise, přestože jeho účast byla vyžadována, je Objednatel oprávněn požadovat smluvní pokutu ve výši </w:t>
      </w:r>
      <w:r w:rsidRPr="00D4221C">
        <w:rPr>
          <w:rFonts w:ascii="Times New Roman" w:hAnsi="Times New Roman" w:cs="Times New Roman"/>
          <w:sz w:val="24"/>
          <w:szCs w:val="24"/>
        </w:rPr>
        <w:t xml:space="preserve">5 000,- Kč </w:t>
      </w:r>
      <w:r w:rsidRPr="00BA245E">
        <w:rPr>
          <w:rFonts w:ascii="Times New Roman" w:hAnsi="Times New Roman" w:cs="Times New Roman"/>
          <w:sz w:val="24"/>
          <w:szCs w:val="24"/>
        </w:rPr>
        <w:t>za každou neúčast na jednání. V rámci kontroly dle tohoto ustanovení poskytne Zhotovitel součinnost při:</w:t>
      </w:r>
    </w:p>
    <w:p w14:paraId="75E15B39" w14:textId="77777777" w:rsidR="00BA245E" w:rsidRPr="001D48BF" w:rsidRDefault="00BA245E" w:rsidP="00C55399">
      <w:pPr>
        <w:spacing w:line="276" w:lineRule="auto"/>
        <w:ind w:left="851" w:hanging="142"/>
        <w:jc w:val="both"/>
      </w:pPr>
      <w:r w:rsidRPr="001D48BF">
        <w:t xml:space="preserve">- </w:t>
      </w:r>
      <w:r w:rsidR="00F05A29" w:rsidRPr="001D48BF">
        <w:t xml:space="preserve">kontrole a </w:t>
      </w:r>
      <w:r w:rsidRPr="001D48BF">
        <w:t xml:space="preserve">posouzení nabídek </w:t>
      </w:r>
      <w:r w:rsidR="0087500A">
        <w:t>dodavatelů</w:t>
      </w:r>
      <w:r w:rsidR="003546A5">
        <w:t xml:space="preserve"> </w:t>
      </w:r>
      <w:r w:rsidRPr="001D48BF">
        <w:t xml:space="preserve">v podrobnostech </w:t>
      </w:r>
      <w:r w:rsidR="00F05A29">
        <w:t>oceněného soupisu stavebních prací</w:t>
      </w:r>
      <w:r w:rsidR="003546A5">
        <w:t>, dodávek a služeb včetně výkazu výměr</w:t>
      </w:r>
      <w:r w:rsidR="004154BF" w:rsidRPr="001D48BF">
        <w:t>,</w:t>
      </w:r>
    </w:p>
    <w:p w14:paraId="617581DB" w14:textId="77777777" w:rsidR="00BA245E" w:rsidRPr="00F05A29" w:rsidRDefault="00BA245E" w:rsidP="00C55399">
      <w:pPr>
        <w:spacing w:line="276" w:lineRule="auto"/>
        <w:ind w:left="709"/>
        <w:jc w:val="both"/>
      </w:pPr>
      <w:r w:rsidRPr="00F05A29">
        <w:t xml:space="preserve">- posouzení, zda nabídka </w:t>
      </w:r>
      <w:r w:rsidR="0087500A">
        <w:t>dodavatele</w:t>
      </w:r>
      <w:r w:rsidRPr="00F05A29">
        <w:t xml:space="preserve"> obsahuje mimořádně nízkou nabídkovou cenu</w:t>
      </w:r>
      <w:r w:rsidR="004154BF" w:rsidRPr="00F05A29">
        <w:t>,</w:t>
      </w:r>
    </w:p>
    <w:p w14:paraId="74039AFA" w14:textId="77777777" w:rsidR="00BA245E" w:rsidRPr="00F05A29" w:rsidRDefault="00BA245E" w:rsidP="00C55399">
      <w:pPr>
        <w:spacing w:line="276" w:lineRule="auto"/>
        <w:ind w:left="851" w:hanging="142"/>
        <w:jc w:val="both"/>
      </w:pPr>
      <w:r w:rsidRPr="00F05A29">
        <w:t xml:space="preserve">- posouzení splnění technických podmínek stanovených zadávacími podmínkami </w:t>
      </w:r>
      <w:r w:rsidRPr="0087500A">
        <w:t>příslušného zadávacího řízení</w:t>
      </w:r>
      <w:r w:rsidR="004154BF" w:rsidRPr="0087500A">
        <w:t>.</w:t>
      </w:r>
    </w:p>
    <w:p w14:paraId="495D62A7" w14:textId="77777777" w:rsidR="00C83079" w:rsidRDefault="00C83079" w:rsidP="00377D14">
      <w:pPr>
        <w:spacing w:before="360"/>
        <w:ind w:left="426"/>
        <w:jc w:val="center"/>
        <w:rPr>
          <w:b/>
        </w:rPr>
      </w:pPr>
      <w:r>
        <w:rPr>
          <w:b/>
        </w:rPr>
        <w:t>II.</w:t>
      </w:r>
    </w:p>
    <w:p w14:paraId="1E9E87FF" w14:textId="77777777" w:rsidR="00C83079" w:rsidRDefault="00C83079">
      <w:pPr>
        <w:ind w:left="426"/>
        <w:jc w:val="center"/>
      </w:pPr>
      <w:r>
        <w:rPr>
          <w:b/>
        </w:rPr>
        <w:t>Doba a místo plnění</w:t>
      </w:r>
    </w:p>
    <w:p w14:paraId="42D4079F" w14:textId="77777777" w:rsidR="00660941" w:rsidRPr="00541729" w:rsidRDefault="00194485" w:rsidP="00DD2332">
      <w:pPr>
        <w:numPr>
          <w:ilvl w:val="0"/>
          <w:numId w:val="4"/>
        </w:numPr>
        <w:spacing w:before="240" w:after="240" w:line="276" w:lineRule="auto"/>
        <w:ind w:left="709" w:hanging="283"/>
        <w:jc w:val="both"/>
      </w:pPr>
      <w:bookmarkStart w:id="4" w:name="_Hlk57057898"/>
      <w:r>
        <w:t>Dílo bude prováděno následovně</w:t>
      </w:r>
      <w:r w:rsidR="00660941" w:rsidRPr="00541729">
        <w:t>:</w:t>
      </w:r>
    </w:p>
    <w:p w14:paraId="5B352B43" w14:textId="7C83A04B" w:rsidR="00F27BCF" w:rsidRPr="00E86D21" w:rsidRDefault="00194485" w:rsidP="00DD2332">
      <w:pPr>
        <w:numPr>
          <w:ilvl w:val="1"/>
          <w:numId w:val="20"/>
        </w:numPr>
        <w:spacing w:after="240" w:line="276" w:lineRule="auto"/>
        <w:ind w:left="993"/>
        <w:jc w:val="both"/>
        <w:rPr>
          <w:iCs/>
        </w:rPr>
      </w:pPr>
      <w:bookmarkStart w:id="5" w:name="_Hlk57057971"/>
      <w:bookmarkEnd w:id="4"/>
      <w:r>
        <w:t xml:space="preserve">Zhotovitel se zavazuje provést dílo </w:t>
      </w:r>
      <w:r w:rsidR="00EE18FC">
        <w:t>-</w:t>
      </w:r>
      <w:r>
        <w:t xml:space="preserve"> </w:t>
      </w:r>
      <w:r w:rsidR="00FC4ECA">
        <w:t>Z</w:t>
      </w:r>
      <w:r w:rsidR="00F27BCF" w:rsidRPr="006D6B94">
        <w:t xml:space="preserve">ajištění vstupních podkladů, průzkumů a měření dle čl. I. odst. </w:t>
      </w:r>
      <w:r w:rsidR="006972BD">
        <w:t>5</w:t>
      </w:r>
      <w:r w:rsidR="006972BD" w:rsidRPr="006D6B94">
        <w:t xml:space="preserve"> </w:t>
      </w:r>
      <w:r w:rsidR="004154BF">
        <w:t>písm.</w:t>
      </w:r>
      <w:r w:rsidR="004154BF" w:rsidRPr="006D6B94">
        <w:t xml:space="preserve"> </w:t>
      </w:r>
      <w:r w:rsidR="00F27BCF" w:rsidRPr="006D6B94">
        <w:t>a)</w:t>
      </w:r>
      <w:r w:rsidR="004154BF">
        <w:t>,</w:t>
      </w:r>
      <w:r w:rsidR="00F27BCF" w:rsidRPr="006D6B94">
        <w:t xml:space="preserve"> </w:t>
      </w:r>
      <w:r w:rsidR="00D107D5">
        <w:t xml:space="preserve">a </w:t>
      </w:r>
      <w:r w:rsidR="00D4221C">
        <w:t>v</w:t>
      </w:r>
      <w:r w:rsidR="00D4221C" w:rsidRPr="006D6B94">
        <w:rPr>
          <w:iCs/>
        </w:rPr>
        <w:t xml:space="preserve">ypracování dokumentace pro vydání </w:t>
      </w:r>
      <w:r w:rsidR="00D4221C">
        <w:rPr>
          <w:iCs/>
        </w:rPr>
        <w:t>společného povolení</w:t>
      </w:r>
      <w:r w:rsidR="00D4221C" w:rsidRPr="006D6B94">
        <w:t xml:space="preserve"> dle čl. I. odst. </w:t>
      </w:r>
      <w:r w:rsidR="00D4221C">
        <w:t>5</w:t>
      </w:r>
      <w:r w:rsidR="00D4221C" w:rsidRPr="006D6B94">
        <w:t xml:space="preserve"> </w:t>
      </w:r>
      <w:r w:rsidR="00D4221C">
        <w:t>písm.</w:t>
      </w:r>
      <w:r w:rsidR="00D4221C" w:rsidRPr="006D6B94">
        <w:t xml:space="preserve"> </w:t>
      </w:r>
      <w:r w:rsidR="00D4221C">
        <w:t>b</w:t>
      </w:r>
      <w:r w:rsidR="00D4221C" w:rsidRPr="006D6B94">
        <w:t>)</w:t>
      </w:r>
      <w:r w:rsidR="00D4221C">
        <w:t xml:space="preserve"> této smlouvy</w:t>
      </w:r>
      <w:r w:rsidR="00D4221C" w:rsidRPr="006D6B94">
        <w:t xml:space="preserve"> a je</w:t>
      </w:r>
      <w:r w:rsidR="00D4221C">
        <w:t>jí předání</w:t>
      </w:r>
      <w:r w:rsidR="00D4221C" w:rsidRPr="006D6B94">
        <w:t xml:space="preserve"> Objednateli </w:t>
      </w:r>
      <w:r w:rsidR="00D4221C" w:rsidRPr="006D6B94">
        <w:rPr>
          <w:b/>
          <w:bCs/>
        </w:rPr>
        <w:t>do</w:t>
      </w:r>
      <w:r w:rsidR="00532DAA">
        <w:rPr>
          <w:b/>
          <w:bCs/>
        </w:rPr>
        <w:t xml:space="preserve"> …… </w:t>
      </w:r>
      <w:r w:rsidR="00D4221C" w:rsidRPr="006D6B94">
        <w:rPr>
          <w:b/>
          <w:bCs/>
        </w:rPr>
        <w:t xml:space="preserve">týdnů od </w:t>
      </w:r>
      <w:r w:rsidR="00D4221C">
        <w:rPr>
          <w:b/>
          <w:bCs/>
        </w:rPr>
        <w:t>účinnosti</w:t>
      </w:r>
      <w:r w:rsidR="00D4221C" w:rsidRPr="006D6B94" w:rsidDel="00FC4ECA">
        <w:rPr>
          <w:b/>
          <w:bCs/>
        </w:rPr>
        <w:t xml:space="preserve"> </w:t>
      </w:r>
      <w:r w:rsidR="00D4221C" w:rsidRPr="006D6B94">
        <w:rPr>
          <w:b/>
          <w:bCs/>
        </w:rPr>
        <w:t>Smlouvy o dílo</w:t>
      </w:r>
      <w:r w:rsidR="00D4221C">
        <w:rPr>
          <w:b/>
          <w:bCs/>
        </w:rPr>
        <w:t xml:space="preserve">. V rámci této doby se </w:t>
      </w:r>
      <w:r w:rsidR="00D4221C">
        <w:rPr>
          <w:bCs/>
        </w:rPr>
        <w:t xml:space="preserve">Objednatel zavazuje </w:t>
      </w:r>
      <w:r w:rsidR="00696038">
        <w:rPr>
          <w:bCs/>
        </w:rPr>
        <w:t xml:space="preserve">vyjádřit k </w:t>
      </w:r>
      <w:r w:rsidR="00D4221C">
        <w:rPr>
          <w:bCs/>
        </w:rPr>
        <w:t>vypracovan</w:t>
      </w:r>
      <w:r w:rsidR="005C2172">
        <w:rPr>
          <w:bCs/>
          <w:strike/>
        </w:rPr>
        <w:t>é</w:t>
      </w:r>
      <w:r w:rsidR="00D4221C">
        <w:rPr>
          <w:bCs/>
        </w:rPr>
        <w:t xml:space="preserve"> dokumentaci pro vydání společného povolení do 1 týdne od dne předání Zhotovitelem.</w:t>
      </w:r>
      <w:r>
        <w:rPr>
          <w:b/>
          <w:bCs/>
        </w:rPr>
        <w:t xml:space="preserve"> </w:t>
      </w:r>
    </w:p>
    <w:p w14:paraId="21C994A4" w14:textId="77777777" w:rsidR="00DA1351" w:rsidRPr="005B07B7" w:rsidRDefault="00EE18FC" w:rsidP="00DD2332">
      <w:pPr>
        <w:numPr>
          <w:ilvl w:val="1"/>
          <w:numId w:val="20"/>
        </w:numPr>
        <w:spacing w:after="240" w:line="276" w:lineRule="auto"/>
        <w:ind w:left="993"/>
        <w:jc w:val="both"/>
      </w:pPr>
      <w:r>
        <w:rPr>
          <w:iCs/>
        </w:rPr>
        <w:t xml:space="preserve">Zhotovitel se zavazuje provést dílo - </w:t>
      </w:r>
      <w:r w:rsidR="00F976CB" w:rsidRPr="00F976CB">
        <w:rPr>
          <w:bCs/>
        </w:rPr>
        <w:t xml:space="preserve">Obstarání společného povolení dle čl. I. odst. 5 písm. </w:t>
      </w:r>
      <w:r w:rsidR="00BF540D">
        <w:rPr>
          <w:bCs/>
        </w:rPr>
        <w:t>c</w:t>
      </w:r>
      <w:r w:rsidR="00F976CB" w:rsidRPr="00F976CB">
        <w:rPr>
          <w:bCs/>
        </w:rPr>
        <w:t xml:space="preserve">) </w:t>
      </w:r>
      <w:r w:rsidR="00C369E1">
        <w:rPr>
          <w:bCs/>
        </w:rPr>
        <w:t>této smlouvy</w:t>
      </w:r>
      <w:r>
        <w:rPr>
          <w:bCs/>
        </w:rPr>
        <w:t xml:space="preserve"> v rozsahu z</w:t>
      </w:r>
      <w:r w:rsidRPr="00EE18FC">
        <w:rPr>
          <w:bCs/>
        </w:rPr>
        <w:t>ajištění závazných stanovisek, popřípadě rozhodnutí dotčených orgánů podle zvláštních právních předpisů, vyjádření vlastníků veřejné dopra</w:t>
      </w:r>
      <w:r w:rsidR="006413D0">
        <w:rPr>
          <w:bCs/>
        </w:rPr>
        <w:t xml:space="preserve">vní a technické infrastruktury, </w:t>
      </w:r>
      <w:r w:rsidRPr="00EE18FC">
        <w:rPr>
          <w:bCs/>
        </w:rPr>
        <w:t>zpracování kompletní a úplné žádosti o vydání společného povolení a její doručení příslušnému stavebnímu úřadu</w:t>
      </w:r>
      <w:r w:rsidR="00C369E1">
        <w:rPr>
          <w:bCs/>
        </w:rPr>
        <w:t xml:space="preserve"> </w:t>
      </w:r>
      <w:r w:rsidR="00F976CB" w:rsidRPr="00F976CB">
        <w:rPr>
          <w:b/>
          <w:bCs/>
        </w:rPr>
        <w:t>do</w:t>
      </w:r>
      <w:r w:rsidR="00532DAA">
        <w:rPr>
          <w:b/>
          <w:bCs/>
        </w:rPr>
        <w:t xml:space="preserve"> ……</w:t>
      </w:r>
      <w:r w:rsidR="00F976CB" w:rsidRPr="00F976CB">
        <w:rPr>
          <w:b/>
          <w:bCs/>
        </w:rPr>
        <w:t xml:space="preserve"> týdnů od účinnosti</w:t>
      </w:r>
      <w:r w:rsidR="00F976CB" w:rsidRPr="00F976CB" w:rsidDel="00FC4ECA">
        <w:rPr>
          <w:b/>
          <w:bCs/>
        </w:rPr>
        <w:t xml:space="preserve"> </w:t>
      </w:r>
      <w:r w:rsidR="00F976CB" w:rsidRPr="00F976CB">
        <w:rPr>
          <w:b/>
          <w:bCs/>
        </w:rPr>
        <w:t>Smlouvy o dílo</w:t>
      </w:r>
      <w:r w:rsidR="00F976CB" w:rsidRPr="00F976CB">
        <w:rPr>
          <w:bCs/>
        </w:rPr>
        <w:t>.</w:t>
      </w:r>
    </w:p>
    <w:p w14:paraId="4D580F40" w14:textId="77777777" w:rsidR="002025DB" w:rsidRPr="00C369E1" w:rsidRDefault="00EE18FC" w:rsidP="00DD2332">
      <w:pPr>
        <w:numPr>
          <w:ilvl w:val="1"/>
          <w:numId w:val="20"/>
        </w:numPr>
        <w:spacing w:after="240" w:line="276" w:lineRule="auto"/>
        <w:ind w:left="992" w:hanging="357"/>
        <w:jc w:val="both"/>
      </w:pPr>
      <w:r>
        <w:rPr>
          <w:iCs/>
        </w:rPr>
        <w:t xml:space="preserve">Zhotovitel se zavazuje provést dílo - </w:t>
      </w:r>
      <w:r w:rsidR="00DA1351">
        <w:rPr>
          <w:bCs/>
        </w:rPr>
        <w:t>V</w:t>
      </w:r>
      <w:r w:rsidR="002025DB" w:rsidRPr="002025DB">
        <w:rPr>
          <w:bCs/>
        </w:rPr>
        <w:t xml:space="preserve">ypracování </w:t>
      </w:r>
      <w:r w:rsidR="002025DB">
        <w:rPr>
          <w:bCs/>
        </w:rPr>
        <w:t xml:space="preserve">dokumentace pro provádění stavby </w:t>
      </w:r>
      <w:r w:rsidR="004154BF" w:rsidRPr="006D6B94">
        <w:t xml:space="preserve">dle čl. I. odst. </w:t>
      </w:r>
      <w:r w:rsidR="00470C1A">
        <w:t>5</w:t>
      </w:r>
      <w:r w:rsidR="004154BF" w:rsidRPr="006D6B94">
        <w:t xml:space="preserve"> </w:t>
      </w:r>
      <w:r w:rsidR="004154BF">
        <w:t>písm.</w:t>
      </w:r>
      <w:r w:rsidR="004154BF" w:rsidRPr="006D6B94">
        <w:t xml:space="preserve"> </w:t>
      </w:r>
      <w:r w:rsidR="00BF540D">
        <w:t>d</w:t>
      </w:r>
      <w:r w:rsidR="004154BF" w:rsidRPr="006D6B94">
        <w:t>)</w:t>
      </w:r>
      <w:r w:rsidR="00C369E1">
        <w:t xml:space="preserve"> této smlouvy</w:t>
      </w:r>
      <w:r w:rsidR="004154BF">
        <w:t xml:space="preserve"> </w:t>
      </w:r>
      <w:r w:rsidR="002025DB" w:rsidRPr="006D6B94">
        <w:rPr>
          <w:b/>
          <w:bCs/>
        </w:rPr>
        <w:t xml:space="preserve">do </w:t>
      </w:r>
      <w:r w:rsidR="00532DAA">
        <w:rPr>
          <w:b/>
          <w:bCs/>
        </w:rPr>
        <w:t>……</w:t>
      </w:r>
      <w:r w:rsidR="00960076">
        <w:rPr>
          <w:b/>
          <w:bCs/>
        </w:rPr>
        <w:t xml:space="preserve"> </w:t>
      </w:r>
      <w:r w:rsidR="00131BDD" w:rsidRPr="006D6B94">
        <w:rPr>
          <w:b/>
          <w:bCs/>
        </w:rPr>
        <w:t xml:space="preserve">týdnů od </w:t>
      </w:r>
      <w:r w:rsidR="00131BDD">
        <w:rPr>
          <w:b/>
          <w:bCs/>
        </w:rPr>
        <w:t>účinnosti</w:t>
      </w:r>
      <w:r w:rsidR="00131BDD" w:rsidRPr="006D6B94">
        <w:rPr>
          <w:b/>
          <w:bCs/>
        </w:rPr>
        <w:t xml:space="preserve"> Smlouvy o dílo</w:t>
      </w:r>
      <w:r w:rsidR="00131BDD">
        <w:rPr>
          <w:b/>
          <w:bCs/>
        </w:rPr>
        <w:t>.</w:t>
      </w:r>
    </w:p>
    <w:p w14:paraId="464DE284" w14:textId="77777777" w:rsidR="00C369E1" w:rsidRPr="00C369E1" w:rsidRDefault="00EE18FC" w:rsidP="00DD2332">
      <w:pPr>
        <w:numPr>
          <w:ilvl w:val="1"/>
          <w:numId w:val="20"/>
        </w:numPr>
        <w:spacing w:after="240" w:line="276" w:lineRule="auto"/>
        <w:ind w:left="992" w:hanging="357"/>
        <w:jc w:val="both"/>
      </w:pPr>
      <w:r>
        <w:rPr>
          <w:iCs/>
        </w:rPr>
        <w:lastRenderedPageBreak/>
        <w:t xml:space="preserve">Zhotovitel se zavazuje provést dílo - </w:t>
      </w:r>
      <w:r w:rsidRPr="00F976CB">
        <w:rPr>
          <w:bCs/>
        </w:rPr>
        <w:t xml:space="preserve">Obstarání společného povolení dle čl. I. odst. 5 písm. </w:t>
      </w:r>
      <w:r w:rsidR="00BF540D">
        <w:rPr>
          <w:bCs/>
        </w:rPr>
        <w:t>c</w:t>
      </w:r>
      <w:r w:rsidRPr="00F976CB">
        <w:rPr>
          <w:bCs/>
        </w:rPr>
        <w:t xml:space="preserve">) </w:t>
      </w:r>
      <w:r>
        <w:rPr>
          <w:bCs/>
        </w:rPr>
        <w:t>této smlouvy v</w:t>
      </w:r>
      <w:r w:rsidR="00CA63A0">
        <w:rPr>
          <w:bCs/>
        </w:rPr>
        <w:t> </w:t>
      </w:r>
      <w:r>
        <w:rPr>
          <w:bCs/>
        </w:rPr>
        <w:t>rozsahu</w:t>
      </w:r>
      <w:r w:rsidR="00CA63A0">
        <w:rPr>
          <w:bCs/>
        </w:rPr>
        <w:t xml:space="preserve"> </w:t>
      </w:r>
      <w:r w:rsidR="00CA63A0">
        <w:t xml:space="preserve">zajištění vydání společného povolení </w:t>
      </w:r>
      <w:r w:rsidR="00CA63A0" w:rsidRPr="006D6B94">
        <w:rPr>
          <w:b/>
          <w:bCs/>
        </w:rPr>
        <w:t xml:space="preserve">do </w:t>
      </w:r>
      <w:r w:rsidR="00532DAA">
        <w:rPr>
          <w:b/>
          <w:bCs/>
        </w:rPr>
        <w:t>……</w:t>
      </w:r>
      <w:r w:rsidR="00CA63A0">
        <w:rPr>
          <w:b/>
          <w:bCs/>
        </w:rPr>
        <w:t xml:space="preserve"> </w:t>
      </w:r>
      <w:r w:rsidR="00CA63A0" w:rsidRPr="006D6B94">
        <w:rPr>
          <w:b/>
          <w:bCs/>
        </w:rPr>
        <w:t xml:space="preserve">týdnů od </w:t>
      </w:r>
      <w:r w:rsidR="00CA63A0">
        <w:rPr>
          <w:b/>
          <w:bCs/>
        </w:rPr>
        <w:t>účinnosti</w:t>
      </w:r>
      <w:r w:rsidR="00CA63A0" w:rsidRPr="006D6B94">
        <w:rPr>
          <w:b/>
          <w:bCs/>
        </w:rPr>
        <w:t xml:space="preserve"> Smlouvy o dílo</w:t>
      </w:r>
      <w:r w:rsidR="00CA63A0">
        <w:rPr>
          <w:b/>
          <w:bCs/>
        </w:rPr>
        <w:t>.</w:t>
      </w:r>
    </w:p>
    <w:bookmarkEnd w:id="5"/>
    <w:p w14:paraId="34F7BABF" w14:textId="77777777" w:rsidR="00C83079" w:rsidRPr="00D4221C" w:rsidRDefault="00C83079" w:rsidP="00377D14">
      <w:pPr>
        <w:pStyle w:val="Prosttext1"/>
        <w:numPr>
          <w:ilvl w:val="0"/>
          <w:numId w:val="4"/>
        </w:numPr>
        <w:spacing w:line="276"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Zájmový prostor předmětu díla se nachází </w:t>
      </w:r>
      <w:r w:rsidRPr="00D4221C">
        <w:rPr>
          <w:rFonts w:ascii="Times New Roman" w:hAnsi="Times New Roman" w:cs="Times New Roman"/>
          <w:sz w:val="24"/>
          <w:szCs w:val="24"/>
        </w:rPr>
        <w:t xml:space="preserve">v Krajské zdravotní, a.s. – </w:t>
      </w:r>
      <w:r w:rsidR="001D48BF" w:rsidRPr="00D4221C">
        <w:rPr>
          <w:rFonts w:ascii="Times New Roman" w:hAnsi="Times New Roman" w:cs="Times New Roman"/>
          <w:sz w:val="24"/>
          <w:szCs w:val="24"/>
        </w:rPr>
        <w:t>Masarykova n</w:t>
      </w:r>
      <w:r w:rsidR="001D6093" w:rsidRPr="00D4221C">
        <w:rPr>
          <w:rFonts w:ascii="Times New Roman" w:hAnsi="Times New Roman" w:cs="Times New Roman"/>
          <w:sz w:val="24"/>
          <w:szCs w:val="24"/>
        </w:rPr>
        <w:t>emocnice</w:t>
      </w:r>
      <w:r w:rsidR="00AF206D">
        <w:rPr>
          <w:rFonts w:ascii="Times New Roman" w:hAnsi="Times New Roman" w:cs="Times New Roman"/>
          <w:sz w:val="24"/>
          <w:szCs w:val="24"/>
        </w:rPr>
        <w:t xml:space="preserve"> v</w:t>
      </w:r>
      <w:r w:rsidR="001D6093" w:rsidRPr="00D4221C">
        <w:rPr>
          <w:rFonts w:ascii="Times New Roman" w:hAnsi="Times New Roman" w:cs="Times New Roman"/>
          <w:sz w:val="24"/>
          <w:szCs w:val="24"/>
        </w:rPr>
        <w:t xml:space="preserve"> </w:t>
      </w:r>
      <w:r w:rsidR="001D48BF" w:rsidRPr="00D4221C">
        <w:rPr>
          <w:rFonts w:ascii="Times New Roman" w:hAnsi="Times New Roman" w:cs="Times New Roman"/>
          <w:sz w:val="24"/>
          <w:szCs w:val="24"/>
        </w:rPr>
        <w:t>Ústí nad Labem</w:t>
      </w:r>
      <w:r w:rsidR="00BE7FF4" w:rsidRPr="00D4221C">
        <w:rPr>
          <w:rFonts w:ascii="Times New Roman" w:hAnsi="Times New Roman" w:cs="Times New Roman"/>
          <w:sz w:val="24"/>
          <w:szCs w:val="24"/>
        </w:rPr>
        <w:t>, o.z.</w:t>
      </w:r>
    </w:p>
    <w:p w14:paraId="1EC3EE3B" w14:textId="77777777" w:rsidR="00C83079" w:rsidRPr="00D4221C" w:rsidRDefault="00C83079">
      <w:pPr>
        <w:pStyle w:val="Prosttext1"/>
        <w:numPr>
          <w:ilvl w:val="0"/>
          <w:numId w:val="4"/>
        </w:numPr>
        <w:spacing w:line="276" w:lineRule="auto"/>
        <w:ind w:left="709" w:hanging="283"/>
        <w:jc w:val="both"/>
        <w:rPr>
          <w:rFonts w:ascii="Times New Roman" w:hAnsi="Times New Roman" w:cs="Times New Roman"/>
          <w:sz w:val="24"/>
          <w:szCs w:val="24"/>
        </w:rPr>
      </w:pPr>
      <w:r w:rsidRPr="00D4221C">
        <w:rPr>
          <w:rFonts w:ascii="Times New Roman" w:hAnsi="Times New Roman" w:cs="Times New Roman"/>
          <w:sz w:val="24"/>
          <w:szCs w:val="24"/>
        </w:rPr>
        <w:t>O převzetí hmotných částí díla</w:t>
      </w:r>
      <w:r w:rsidR="00C47952" w:rsidRPr="00D4221C">
        <w:rPr>
          <w:rFonts w:ascii="Times New Roman" w:hAnsi="Times New Roman" w:cs="Times New Roman"/>
          <w:sz w:val="24"/>
          <w:szCs w:val="24"/>
        </w:rPr>
        <w:t xml:space="preserve"> (ve smyslu smlouvy</w:t>
      </w:r>
      <w:r w:rsidR="0052612B" w:rsidRPr="00D4221C">
        <w:rPr>
          <w:rFonts w:ascii="Times New Roman" w:hAnsi="Times New Roman" w:cs="Times New Roman"/>
          <w:sz w:val="24"/>
          <w:szCs w:val="24"/>
        </w:rPr>
        <w:t xml:space="preserve"> – </w:t>
      </w:r>
      <w:r w:rsidR="001D48BF" w:rsidRPr="00D4221C">
        <w:rPr>
          <w:rFonts w:ascii="Times New Roman" w:hAnsi="Times New Roman" w:cs="Times New Roman"/>
          <w:sz w:val="24"/>
          <w:szCs w:val="24"/>
        </w:rPr>
        <w:t>převzetí</w:t>
      </w:r>
      <w:r w:rsidR="0052612B" w:rsidRPr="00D4221C">
        <w:rPr>
          <w:rFonts w:ascii="Times New Roman" w:hAnsi="Times New Roman" w:cs="Times New Roman"/>
          <w:sz w:val="24"/>
          <w:szCs w:val="24"/>
        </w:rPr>
        <w:t xml:space="preserve"> </w:t>
      </w:r>
      <w:r w:rsidR="0052612B" w:rsidRPr="00D4221C">
        <w:rPr>
          <w:rFonts w:ascii="Times New Roman" w:hAnsi="Times New Roman" w:cs="Times New Roman"/>
          <w:iCs/>
          <w:sz w:val="24"/>
          <w:szCs w:val="24"/>
        </w:rPr>
        <w:t>dokumentace pro vydání společného povolení,</w:t>
      </w:r>
      <w:r w:rsidR="0052612B" w:rsidRPr="00D4221C">
        <w:rPr>
          <w:rFonts w:ascii="Times New Roman" w:hAnsi="Times New Roman" w:cs="Times New Roman"/>
          <w:bCs/>
          <w:sz w:val="24"/>
          <w:szCs w:val="24"/>
        </w:rPr>
        <w:t xml:space="preserve"> </w:t>
      </w:r>
      <w:r w:rsidR="0052612B" w:rsidRPr="00D4221C">
        <w:rPr>
          <w:rFonts w:ascii="Times New Roman" w:hAnsi="Times New Roman" w:cs="Times New Roman"/>
          <w:bCs/>
          <w:iCs/>
          <w:sz w:val="24"/>
          <w:szCs w:val="24"/>
        </w:rPr>
        <w:t>dokumentace pro provádění stavby</w:t>
      </w:r>
      <w:r w:rsidR="006413D0" w:rsidRPr="00D4221C">
        <w:rPr>
          <w:rFonts w:ascii="Times New Roman" w:hAnsi="Times New Roman" w:cs="Times New Roman"/>
          <w:bCs/>
          <w:iCs/>
          <w:sz w:val="24"/>
          <w:szCs w:val="24"/>
        </w:rPr>
        <w:t>, Rozhodnutí o vydání společného povolení stavby</w:t>
      </w:r>
      <w:r w:rsidR="00C47952" w:rsidRPr="00D4221C">
        <w:rPr>
          <w:rFonts w:ascii="Times New Roman" w:hAnsi="Times New Roman" w:cs="Times New Roman"/>
          <w:sz w:val="24"/>
          <w:szCs w:val="24"/>
        </w:rPr>
        <w:t>)</w:t>
      </w:r>
      <w:r w:rsidRPr="00D4221C">
        <w:rPr>
          <w:rFonts w:ascii="Times New Roman" w:hAnsi="Times New Roman" w:cs="Times New Roman"/>
          <w:sz w:val="24"/>
          <w:szCs w:val="24"/>
        </w:rPr>
        <w:t xml:space="preserve"> bude sepsán </w:t>
      </w:r>
      <w:r w:rsidR="00B76B31" w:rsidRPr="00D4221C">
        <w:rPr>
          <w:rFonts w:ascii="Times New Roman" w:hAnsi="Times New Roman" w:cs="Times New Roman"/>
          <w:b/>
          <w:sz w:val="24"/>
          <w:szCs w:val="24"/>
        </w:rPr>
        <w:t xml:space="preserve">dílčí </w:t>
      </w:r>
      <w:r w:rsidR="00603F13" w:rsidRPr="00D4221C">
        <w:rPr>
          <w:rFonts w:ascii="Times New Roman" w:hAnsi="Times New Roman" w:cs="Times New Roman"/>
          <w:b/>
          <w:sz w:val="24"/>
          <w:szCs w:val="24"/>
        </w:rPr>
        <w:t xml:space="preserve">akceptační </w:t>
      </w:r>
      <w:r w:rsidRPr="00D4221C">
        <w:rPr>
          <w:rFonts w:ascii="Times New Roman" w:hAnsi="Times New Roman" w:cs="Times New Roman"/>
          <w:b/>
          <w:sz w:val="24"/>
          <w:szCs w:val="24"/>
        </w:rPr>
        <w:t>protokol</w:t>
      </w:r>
      <w:r w:rsidRPr="00D4221C">
        <w:rPr>
          <w:rFonts w:ascii="Times New Roman" w:hAnsi="Times New Roman" w:cs="Times New Roman"/>
          <w:sz w:val="24"/>
          <w:szCs w:val="24"/>
        </w:rPr>
        <w:t xml:space="preserve">, který bude podepsán </w:t>
      </w:r>
      <w:r w:rsidR="00373E80" w:rsidRPr="00D4221C">
        <w:rPr>
          <w:rFonts w:ascii="Times New Roman" w:hAnsi="Times New Roman" w:cs="Times New Roman"/>
          <w:sz w:val="24"/>
          <w:szCs w:val="24"/>
        </w:rPr>
        <w:t xml:space="preserve">odpovědnými osobami obou smluvních </w:t>
      </w:r>
      <w:r w:rsidRPr="00D4221C">
        <w:rPr>
          <w:rFonts w:ascii="Times New Roman" w:hAnsi="Times New Roman" w:cs="Times New Roman"/>
          <w:sz w:val="24"/>
          <w:szCs w:val="24"/>
        </w:rPr>
        <w:t>stran.</w:t>
      </w:r>
    </w:p>
    <w:p w14:paraId="5D9713CA" w14:textId="77777777" w:rsidR="00603F13" w:rsidRPr="00D4221C" w:rsidRDefault="00C83079">
      <w:pPr>
        <w:pStyle w:val="Prosttext1"/>
        <w:numPr>
          <w:ilvl w:val="0"/>
          <w:numId w:val="4"/>
        </w:numPr>
        <w:spacing w:line="276" w:lineRule="auto"/>
        <w:ind w:left="709" w:hanging="283"/>
        <w:jc w:val="both"/>
        <w:rPr>
          <w:b/>
        </w:rPr>
      </w:pPr>
      <w:r w:rsidRPr="00D4221C">
        <w:rPr>
          <w:rFonts w:ascii="Times New Roman" w:hAnsi="Times New Roman" w:cs="Times New Roman"/>
          <w:sz w:val="24"/>
          <w:szCs w:val="24"/>
        </w:rPr>
        <w:t xml:space="preserve">V případě zjištění vad a nedodělků </w:t>
      </w:r>
      <w:r w:rsidR="00603F13" w:rsidRPr="00D4221C">
        <w:rPr>
          <w:rFonts w:ascii="Times New Roman" w:hAnsi="Times New Roman" w:cs="Times New Roman"/>
          <w:sz w:val="24"/>
          <w:szCs w:val="24"/>
        </w:rPr>
        <w:t xml:space="preserve">částí </w:t>
      </w:r>
      <w:r w:rsidRPr="00D4221C">
        <w:rPr>
          <w:rFonts w:ascii="Times New Roman" w:hAnsi="Times New Roman" w:cs="Times New Roman"/>
          <w:sz w:val="24"/>
          <w:szCs w:val="24"/>
        </w:rPr>
        <w:t>díla, uvede Objednatel v</w:t>
      </w:r>
      <w:r w:rsidR="00B76B31" w:rsidRPr="00D4221C">
        <w:rPr>
          <w:rFonts w:ascii="Times New Roman" w:hAnsi="Times New Roman" w:cs="Times New Roman"/>
          <w:sz w:val="24"/>
          <w:szCs w:val="24"/>
        </w:rPr>
        <w:t xml:space="preserve"> dílčím </w:t>
      </w:r>
      <w:r w:rsidRPr="00D4221C">
        <w:rPr>
          <w:rFonts w:ascii="Times New Roman" w:hAnsi="Times New Roman" w:cs="Times New Roman"/>
          <w:sz w:val="24"/>
          <w:szCs w:val="24"/>
        </w:rPr>
        <w:t xml:space="preserve">protokolu o předání a převzetí </w:t>
      </w:r>
      <w:r w:rsidR="00603F13" w:rsidRPr="00D4221C">
        <w:rPr>
          <w:rFonts w:ascii="Times New Roman" w:hAnsi="Times New Roman" w:cs="Times New Roman"/>
          <w:sz w:val="24"/>
          <w:szCs w:val="24"/>
        </w:rPr>
        <w:t>části</w:t>
      </w:r>
      <w:r w:rsidRPr="00D4221C">
        <w:rPr>
          <w:rFonts w:ascii="Times New Roman" w:hAnsi="Times New Roman" w:cs="Times New Roman"/>
          <w:sz w:val="24"/>
          <w:szCs w:val="24"/>
        </w:rPr>
        <w:t xml:space="preserve"> </w:t>
      </w:r>
      <w:r w:rsidR="00603F13" w:rsidRPr="00D4221C">
        <w:rPr>
          <w:rFonts w:ascii="Times New Roman" w:hAnsi="Times New Roman" w:cs="Times New Roman"/>
          <w:sz w:val="24"/>
          <w:szCs w:val="24"/>
        </w:rPr>
        <w:t xml:space="preserve">díla </w:t>
      </w:r>
      <w:r w:rsidRPr="00D4221C">
        <w:rPr>
          <w:rFonts w:ascii="Times New Roman" w:hAnsi="Times New Roman" w:cs="Times New Roman"/>
          <w:sz w:val="24"/>
          <w:szCs w:val="24"/>
        </w:rPr>
        <w:t xml:space="preserve">seznam vad a nedodělků včetně závěru, </w:t>
      </w:r>
      <w:r w:rsidR="00B76B31" w:rsidRPr="00D4221C">
        <w:rPr>
          <w:rFonts w:ascii="Times New Roman" w:hAnsi="Times New Roman" w:cs="Times New Roman"/>
          <w:sz w:val="24"/>
          <w:szCs w:val="24"/>
        </w:rPr>
        <w:t>zda se jedná o podstatné, méně podstatné či drobné vady a které z nich brání užívaní díla, a termínů odstranění vad Zhotovitelem</w:t>
      </w:r>
      <w:r w:rsidRPr="00D4221C">
        <w:rPr>
          <w:rFonts w:ascii="Times New Roman" w:hAnsi="Times New Roman" w:cs="Times New Roman"/>
          <w:sz w:val="24"/>
          <w:szCs w:val="24"/>
        </w:rPr>
        <w:t xml:space="preserve">. </w:t>
      </w:r>
      <w:r w:rsidR="009745A4" w:rsidRPr="00D4221C">
        <w:rPr>
          <w:rFonts w:ascii="Times New Roman" w:hAnsi="Times New Roman" w:cs="Times New Roman"/>
          <w:sz w:val="24"/>
          <w:szCs w:val="24"/>
        </w:rPr>
        <w:t xml:space="preserve">Objednatel není povinen </w:t>
      </w:r>
      <w:r w:rsidR="00603F13" w:rsidRPr="00D4221C">
        <w:rPr>
          <w:rFonts w:ascii="Times New Roman" w:hAnsi="Times New Roman" w:cs="Times New Roman"/>
          <w:sz w:val="24"/>
          <w:szCs w:val="24"/>
        </w:rPr>
        <w:t>části díla</w:t>
      </w:r>
      <w:r w:rsidR="009745A4" w:rsidRPr="00D4221C">
        <w:rPr>
          <w:rFonts w:ascii="Times New Roman" w:hAnsi="Times New Roman" w:cs="Times New Roman"/>
          <w:sz w:val="24"/>
          <w:szCs w:val="24"/>
        </w:rPr>
        <w:t xml:space="preserve"> </w:t>
      </w:r>
      <w:r w:rsidR="00B76B31" w:rsidRPr="00D4221C">
        <w:rPr>
          <w:rFonts w:ascii="Times New Roman" w:hAnsi="Times New Roman" w:cs="Times New Roman"/>
          <w:sz w:val="24"/>
          <w:szCs w:val="24"/>
        </w:rPr>
        <w:t>akceptovat</w:t>
      </w:r>
      <w:r w:rsidR="009745A4" w:rsidRPr="00D4221C">
        <w:rPr>
          <w:rFonts w:ascii="Times New Roman" w:hAnsi="Times New Roman" w:cs="Times New Roman"/>
          <w:sz w:val="24"/>
          <w:szCs w:val="24"/>
        </w:rPr>
        <w:t xml:space="preserve">, pokud </w:t>
      </w:r>
      <w:r w:rsidR="00603F13" w:rsidRPr="00D4221C">
        <w:rPr>
          <w:rFonts w:ascii="Times New Roman" w:hAnsi="Times New Roman" w:cs="Times New Roman"/>
          <w:sz w:val="24"/>
          <w:szCs w:val="24"/>
        </w:rPr>
        <w:t>vykazují</w:t>
      </w:r>
      <w:r w:rsidR="009745A4" w:rsidRPr="00D4221C">
        <w:rPr>
          <w:rFonts w:ascii="Times New Roman" w:hAnsi="Times New Roman" w:cs="Times New Roman"/>
          <w:sz w:val="24"/>
          <w:szCs w:val="24"/>
        </w:rPr>
        <w:t xml:space="preserve"> zjevné vady a nedodělky. </w:t>
      </w:r>
      <w:r w:rsidRPr="00D4221C">
        <w:rPr>
          <w:rFonts w:ascii="Times New Roman" w:hAnsi="Times New Roman" w:cs="Times New Roman"/>
          <w:sz w:val="24"/>
          <w:szCs w:val="24"/>
        </w:rPr>
        <w:t xml:space="preserve">V závěru </w:t>
      </w:r>
      <w:r w:rsidR="00B76B31" w:rsidRPr="00D4221C">
        <w:rPr>
          <w:rFonts w:ascii="Times New Roman" w:hAnsi="Times New Roman" w:cs="Times New Roman"/>
          <w:sz w:val="24"/>
          <w:szCs w:val="24"/>
        </w:rPr>
        <w:t xml:space="preserve">dílčího </w:t>
      </w:r>
      <w:r w:rsidR="00603F13" w:rsidRPr="00D4221C">
        <w:rPr>
          <w:rFonts w:ascii="Times New Roman" w:hAnsi="Times New Roman" w:cs="Times New Roman"/>
          <w:sz w:val="24"/>
          <w:szCs w:val="24"/>
        </w:rPr>
        <w:t xml:space="preserve">akceptačního </w:t>
      </w:r>
      <w:r w:rsidRPr="00D4221C">
        <w:rPr>
          <w:rFonts w:ascii="Times New Roman" w:hAnsi="Times New Roman" w:cs="Times New Roman"/>
          <w:sz w:val="24"/>
          <w:szCs w:val="24"/>
        </w:rPr>
        <w:t xml:space="preserve">protokolu Objednatel prohlásí, zda na základě přejímacího řízení </w:t>
      </w:r>
      <w:r w:rsidR="00603F13" w:rsidRPr="00D4221C">
        <w:rPr>
          <w:rFonts w:ascii="Times New Roman" w:hAnsi="Times New Roman" w:cs="Times New Roman"/>
          <w:sz w:val="24"/>
          <w:szCs w:val="24"/>
        </w:rPr>
        <w:t>danou část</w:t>
      </w:r>
      <w:r w:rsidRPr="00D4221C">
        <w:rPr>
          <w:rFonts w:ascii="Times New Roman" w:hAnsi="Times New Roman" w:cs="Times New Roman"/>
          <w:sz w:val="24"/>
          <w:szCs w:val="24"/>
        </w:rPr>
        <w:t xml:space="preserve"> </w:t>
      </w:r>
      <w:r w:rsidR="00053E75" w:rsidRPr="00D4221C">
        <w:rPr>
          <w:rFonts w:ascii="Times New Roman" w:hAnsi="Times New Roman" w:cs="Times New Roman"/>
          <w:sz w:val="24"/>
          <w:szCs w:val="24"/>
        </w:rPr>
        <w:t xml:space="preserve">akceptuje </w:t>
      </w:r>
      <w:r w:rsidRPr="00D4221C">
        <w:rPr>
          <w:rFonts w:ascii="Times New Roman" w:hAnsi="Times New Roman" w:cs="Times New Roman"/>
          <w:sz w:val="24"/>
          <w:szCs w:val="24"/>
        </w:rPr>
        <w:t>či ne</w:t>
      </w:r>
      <w:r w:rsidR="00053E75" w:rsidRPr="00D4221C">
        <w:rPr>
          <w:rFonts w:ascii="Times New Roman" w:hAnsi="Times New Roman" w:cs="Times New Roman"/>
          <w:sz w:val="24"/>
          <w:szCs w:val="24"/>
        </w:rPr>
        <w:t>akceptuje</w:t>
      </w:r>
      <w:r w:rsidRPr="00D4221C">
        <w:rPr>
          <w:rFonts w:ascii="Times New Roman" w:hAnsi="Times New Roman" w:cs="Times New Roman"/>
          <w:sz w:val="24"/>
          <w:szCs w:val="24"/>
        </w:rPr>
        <w:t xml:space="preserve">. V případě, že nebude dílo převzato, dohodnou v zápise osoby odpovědné za předání a převzetí </w:t>
      </w:r>
      <w:r w:rsidR="00603F13" w:rsidRPr="00D4221C">
        <w:rPr>
          <w:rFonts w:ascii="Times New Roman" w:hAnsi="Times New Roman" w:cs="Times New Roman"/>
          <w:sz w:val="24"/>
          <w:szCs w:val="24"/>
        </w:rPr>
        <w:t xml:space="preserve">části </w:t>
      </w:r>
      <w:r w:rsidRPr="00D4221C">
        <w:rPr>
          <w:rFonts w:ascii="Times New Roman" w:hAnsi="Times New Roman" w:cs="Times New Roman"/>
          <w:sz w:val="24"/>
          <w:szCs w:val="24"/>
        </w:rPr>
        <w:t xml:space="preserve">díla náhradní termín přejímky. Tato dohoda nemá vliv na právo Objednatele uplatnit sankce za nesplnění termínu </w:t>
      </w:r>
      <w:r w:rsidR="00053E75" w:rsidRPr="00D4221C">
        <w:rPr>
          <w:rFonts w:ascii="Times New Roman" w:hAnsi="Times New Roman" w:cs="Times New Roman"/>
          <w:sz w:val="24"/>
          <w:szCs w:val="24"/>
        </w:rPr>
        <w:t xml:space="preserve">akceptace, resp. </w:t>
      </w:r>
      <w:r w:rsidRPr="00D4221C">
        <w:rPr>
          <w:rFonts w:ascii="Times New Roman" w:hAnsi="Times New Roman" w:cs="Times New Roman"/>
          <w:sz w:val="24"/>
          <w:szCs w:val="24"/>
        </w:rPr>
        <w:t xml:space="preserve">předání </w:t>
      </w:r>
      <w:r w:rsidR="00603F13" w:rsidRPr="00D4221C">
        <w:rPr>
          <w:rFonts w:ascii="Times New Roman" w:hAnsi="Times New Roman" w:cs="Times New Roman"/>
          <w:sz w:val="24"/>
          <w:szCs w:val="24"/>
        </w:rPr>
        <w:t>části</w:t>
      </w:r>
      <w:r w:rsidR="00053E75" w:rsidRPr="00D4221C">
        <w:rPr>
          <w:rFonts w:ascii="Times New Roman" w:hAnsi="Times New Roman" w:cs="Times New Roman"/>
          <w:sz w:val="24"/>
          <w:szCs w:val="24"/>
        </w:rPr>
        <w:t xml:space="preserve"> díla</w:t>
      </w:r>
      <w:r w:rsidRPr="00D4221C">
        <w:rPr>
          <w:rFonts w:ascii="Times New Roman" w:hAnsi="Times New Roman" w:cs="Times New Roman"/>
          <w:sz w:val="24"/>
          <w:szCs w:val="24"/>
        </w:rPr>
        <w:t xml:space="preserve">. </w:t>
      </w:r>
    </w:p>
    <w:p w14:paraId="07DF1BBB" w14:textId="77777777" w:rsidR="00053E75" w:rsidRPr="001C0381" w:rsidRDefault="00603F13" w:rsidP="00053E75">
      <w:pPr>
        <w:pStyle w:val="Prosttext1"/>
        <w:numPr>
          <w:ilvl w:val="0"/>
          <w:numId w:val="4"/>
        </w:numPr>
        <w:spacing w:line="276" w:lineRule="auto"/>
        <w:ind w:left="709" w:hanging="283"/>
        <w:jc w:val="both"/>
        <w:rPr>
          <w:b/>
        </w:rPr>
      </w:pPr>
      <w:r w:rsidRPr="00D4221C">
        <w:rPr>
          <w:rFonts w:ascii="Times New Roman" w:hAnsi="Times New Roman" w:cs="Times New Roman"/>
          <w:sz w:val="24"/>
          <w:szCs w:val="24"/>
        </w:rPr>
        <w:t>Po předání závěrečné části díla</w:t>
      </w:r>
      <w:r w:rsidR="0052612B" w:rsidRPr="00D4221C">
        <w:rPr>
          <w:rFonts w:ascii="Times New Roman" w:hAnsi="Times New Roman" w:cs="Times New Roman"/>
          <w:sz w:val="24"/>
          <w:szCs w:val="24"/>
        </w:rPr>
        <w:t xml:space="preserve"> (</w:t>
      </w:r>
      <w:r w:rsidR="006413D0" w:rsidRPr="00D4221C">
        <w:rPr>
          <w:rFonts w:ascii="Times New Roman" w:hAnsi="Times New Roman" w:cs="Times New Roman"/>
          <w:sz w:val="24"/>
          <w:szCs w:val="24"/>
        </w:rPr>
        <w:t xml:space="preserve">pravomocné Rozhodnutí o </w:t>
      </w:r>
      <w:r w:rsidR="0052612B" w:rsidRPr="00D4221C">
        <w:rPr>
          <w:rFonts w:ascii="Times New Roman" w:hAnsi="Times New Roman" w:cs="Times New Roman"/>
          <w:sz w:val="24"/>
          <w:szCs w:val="24"/>
        </w:rPr>
        <w:t>společné</w:t>
      </w:r>
      <w:r w:rsidR="006413D0" w:rsidRPr="00D4221C">
        <w:rPr>
          <w:rFonts w:ascii="Times New Roman" w:hAnsi="Times New Roman" w:cs="Times New Roman"/>
          <w:sz w:val="24"/>
          <w:szCs w:val="24"/>
        </w:rPr>
        <w:t>m</w:t>
      </w:r>
      <w:r w:rsidR="0052612B" w:rsidRPr="00D4221C">
        <w:rPr>
          <w:rFonts w:ascii="Times New Roman" w:hAnsi="Times New Roman" w:cs="Times New Roman"/>
          <w:sz w:val="24"/>
          <w:szCs w:val="24"/>
        </w:rPr>
        <w:t xml:space="preserve"> povolení pro provedení stavby)</w:t>
      </w:r>
      <w:r w:rsidRPr="00D4221C">
        <w:rPr>
          <w:rFonts w:ascii="Times New Roman" w:hAnsi="Times New Roman" w:cs="Times New Roman"/>
          <w:sz w:val="24"/>
          <w:szCs w:val="24"/>
        </w:rPr>
        <w:t xml:space="preserve"> bude sepsán </w:t>
      </w:r>
      <w:r w:rsidR="00B76B31" w:rsidRPr="00D4221C">
        <w:rPr>
          <w:rFonts w:ascii="Times New Roman" w:hAnsi="Times New Roman" w:cs="Times New Roman"/>
          <w:b/>
          <w:sz w:val="24"/>
          <w:szCs w:val="24"/>
        </w:rPr>
        <w:t>souhrnný p</w:t>
      </w:r>
      <w:r w:rsidRPr="00D4221C">
        <w:rPr>
          <w:rFonts w:ascii="Times New Roman" w:hAnsi="Times New Roman" w:cs="Times New Roman"/>
          <w:b/>
          <w:sz w:val="24"/>
          <w:szCs w:val="24"/>
        </w:rPr>
        <w:t>ředávací protokol</w:t>
      </w:r>
      <w:r w:rsidR="00EF50FD" w:rsidRPr="00D4221C">
        <w:rPr>
          <w:rFonts w:ascii="Times New Roman" w:hAnsi="Times New Roman" w:cs="Times New Roman"/>
          <w:b/>
          <w:sz w:val="24"/>
          <w:szCs w:val="24"/>
        </w:rPr>
        <w:t>.</w:t>
      </w:r>
      <w:r w:rsidRPr="00D4221C">
        <w:rPr>
          <w:rFonts w:ascii="Times New Roman" w:hAnsi="Times New Roman" w:cs="Times New Roman"/>
          <w:sz w:val="24"/>
          <w:szCs w:val="24"/>
        </w:rPr>
        <w:t xml:space="preserve"> Objednatel není povinen </w:t>
      </w:r>
      <w:r>
        <w:rPr>
          <w:rFonts w:ascii="Times New Roman" w:hAnsi="Times New Roman" w:cs="Times New Roman"/>
          <w:sz w:val="24"/>
          <w:szCs w:val="24"/>
        </w:rPr>
        <w:t>dílo převzít, pokud vykazuj</w:t>
      </w:r>
      <w:r w:rsidR="00B76B31">
        <w:rPr>
          <w:rFonts w:ascii="Times New Roman" w:hAnsi="Times New Roman" w:cs="Times New Roman"/>
          <w:sz w:val="24"/>
          <w:szCs w:val="24"/>
        </w:rPr>
        <w:t>e</w:t>
      </w:r>
      <w:r>
        <w:rPr>
          <w:rFonts w:ascii="Times New Roman" w:hAnsi="Times New Roman" w:cs="Times New Roman"/>
          <w:sz w:val="24"/>
          <w:szCs w:val="24"/>
        </w:rPr>
        <w:t xml:space="preserve"> vady a nedodělky, a to i </w:t>
      </w:r>
      <w:r w:rsidR="00B76B31">
        <w:rPr>
          <w:rFonts w:ascii="Times New Roman" w:hAnsi="Times New Roman" w:cs="Times New Roman"/>
          <w:sz w:val="24"/>
          <w:szCs w:val="24"/>
        </w:rPr>
        <w:t xml:space="preserve">v </w:t>
      </w:r>
      <w:r>
        <w:rPr>
          <w:rFonts w:ascii="Times New Roman" w:hAnsi="Times New Roman" w:cs="Times New Roman"/>
          <w:sz w:val="24"/>
          <w:szCs w:val="24"/>
        </w:rPr>
        <w:t xml:space="preserve">případě, pokud </w:t>
      </w:r>
      <w:r w:rsidRPr="00373E80">
        <w:rPr>
          <w:rFonts w:ascii="Times New Roman" w:hAnsi="Times New Roman" w:cs="Times New Roman"/>
          <w:sz w:val="24"/>
          <w:szCs w:val="24"/>
        </w:rPr>
        <w:t xml:space="preserve">se </w:t>
      </w:r>
      <w:r w:rsidR="008B0019" w:rsidRPr="00373E80">
        <w:rPr>
          <w:rFonts w:ascii="Times New Roman" w:hAnsi="Times New Roman" w:cs="Times New Roman"/>
          <w:sz w:val="24"/>
          <w:szCs w:val="24"/>
        </w:rPr>
        <w:t>tyto</w:t>
      </w:r>
      <w:r w:rsidR="008B0019">
        <w:rPr>
          <w:rFonts w:ascii="Times New Roman" w:hAnsi="Times New Roman" w:cs="Times New Roman"/>
          <w:sz w:val="24"/>
          <w:szCs w:val="24"/>
        </w:rPr>
        <w:t xml:space="preserve"> </w:t>
      </w:r>
      <w:r>
        <w:rPr>
          <w:rFonts w:ascii="Times New Roman" w:hAnsi="Times New Roman" w:cs="Times New Roman"/>
          <w:sz w:val="24"/>
          <w:szCs w:val="24"/>
        </w:rPr>
        <w:t>objeví v</w:t>
      </w:r>
      <w:r w:rsidR="00B76B31">
        <w:rPr>
          <w:rFonts w:ascii="Times New Roman" w:hAnsi="Times New Roman" w:cs="Times New Roman"/>
          <w:sz w:val="24"/>
          <w:szCs w:val="24"/>
        </w:rPr>
        <w:t xml:space="preserve"> již </w:t>
      </w:r>
      <w:r>
        <w:rPr>
          <w:rFonts w:ascii="Times New Roman" w:hAnsi="Times New Roman" w:cs="Times New Roman"/>
          <w:sz w:val="24"/>
          <w:szCs w:val="24"/>
        </w:rPr>
        <w:t>akceptovaných částech díla. V případě zjištění vad a nedodělků díla, uvede Objednatel v</w:t>
      </w:r>
      <w:r w:rsidR="00F37322">
        <w:rPr>
          <w:rFonts w:ascii="Times New Roman" w:hAnsi="Times New Roman" w:cs="Times New Roman"/>
          <w:sz w:val="24"/>
          <w:szCs w:val="24"/>
        </w:rPr>
        <w:t> </w:t>
      </w:r>
      <w:r w:rsidR="00B76B31">
        <w:rPr>
          <w:rFonts w:ascii="Times New Roman" w:hAnsi="Times New Roman" w:cs="Times New Roman"/>
          <w:sz w:val="24"/>
          <w:szCs w:val="24"/>
        </w:rPr>
        <w:t>souhrnném</w:t>
      </w:r>
      <w:r w:rsidR="00F37322">
        <w:rPr>
          <w:rFonts w:ascii="Times New Roman" w:hAnsi="Times New Roman" w:cs="Times New Roman"/>
          <w:sz w:val="24"/>
          <w:szCs w:val="24"/>
        </w:rPr>
        <w:t xml:space="preserve"> předávacím</w:t>
      </w:r>
      <w:r w:rsidR="00B76B31">
        <w:rPr>
          <w:rFonts w:ascii="Times New Roman" w:hAnsi="Times New Roman" w:cs="Times New Roman"/>
          <w:sz w:val="24"/>
          <w:szCs w:val="24"/>
        </w:rPr>
        <w:t xml:space="preserve"> </w:t>
      </w:r>
      <w:r>
        <w:rPr>
          <w:rFonts w:ascii="Times New Roman" w:hAnsi="Times New Roman" w:cs="Times New Roman"/>
          <w:sz w:val="24"/>
          <w:szCs w:val="24"/>
        </w:rPr>
        <w:t xml:space="preserve">protokolu seznam vad a nedodělků včetně závěru, zda se jedná </w:t>
      </w:r>
      <w:r w:rsidR="00B76B31">
        <w:rPr>
          <w:rFonts w:ascii="Times New Roman" w:hAnsi="Times New Roman" w:cs="Times New Roman"/>
          <w:sz w:val="24"/>
          <w:szCs w:val="24"/>
        </w:rPr>
        <w:t>o podstatné, méně podstatné či drobné vady</w:t>
      </w:r>
      <w:r>
        <w:rPr>
          <w:rFonts w:ascii="Times New Roman" w:hAnsi="Times New Roman" w:cs="Times New Roman"/>
          <w:sz w:val="24"/>
          <w:szCs w:val="24"/>
        </w:rPr>
        <w:t xml:space="preserve"> a</w:t>
      </w:r>
      <w:r w:rsidR="00B76B31">
        <w:rPr>
          <w:rFonts w:ascii="Times New Roman" w:hAnsi="Times New Roman" w:cs="Times New Roman"/>
          <w:sz w:val="24"/>
          <w:szCs w:val="24"/>
        </w:rPr>
        <w:t xml:space="preserve"> které z nich brání užívaní díla, včetně </w:t>
      </w:r>
      <w:r>
        <w:rPr>
          <w:rFonts w:ascii="Times New Roman" w:hAnsi="Times New Roman" w:cs="Times New Roman"/>
          <w:sz w:val="24"/>
          <w:szCs w:val="24"/>
        </w:rPr>
        <w:t xml:space="preserve">termínů odstranění </w:t>
      </w:r>
      <w:r w:rsidR="00B76B31">
        <w:rPr>
          <w:rFonts w:ascii="Times New Roman" w:hAnsi="Times New Roman" w:cs="Times New Roman"/>
          <w:sz w:val="24"/>
          <w:szCs w:val="24"/>
        </w:rPr>
        <w:t xml:space="preserve">vad </w:t>
      </w:r>
      <w:r>
        <w:rPr>
          <w:rFonts w:ascii="Times New Roman" w:hAnsi="Times New Roman" w:cs="Times New Roman"/>
          <w:sz w:val="24"/>
          <w:szCs w:val="24"/>
        </w:rPr>
        <w:t>Zhotovitelem. Zhotovitel doplní protokol o vady, o kterých ví a Objednatel tyto nemůže ze své pozice rozpoznat</w:t>
      </w:r>
      <w:r w:rsidR="00B76B31">
        <w:rPr>
          <w:rFonts w:ascii="Times New Roman" w:hAnsi="Times New Roman" w:cs="Times New Roman"/>
          <w:sz w:val="24"/>
          <w:szCs w:val="24"/>
        </w:rPr>
        <w:t>, Objednatel určí termíny k</w:t>
      </w:r>
      <w:r w:rsidR="00EF50FD">
        <w:rPr>
          <w:rFonts w:ascii="Times New Roman" w:hAnsi="Times New Roman" w:cs="Times New Roman"/>
          <w:sz w:val="24"/>
          <w:szCs w:val="24"/>
        </w:rPr>
        <w:t xml:space="preserve"> jejich </w:t>
      </w:r>
      <w:r w:rsidR="00B76B31">
        <w:rPr>
          <w:rFonts w:ascii="Times New Roman" w:hAnsi="Times New Roman" w:cs="Times New Roman"/>
          <w:sz w:val="24"/>
          <w:szCs w:val="24"/>
        </w:rPr>
        <w:t>odstranění</w:t>
      </w:r>
      <w:r>
        <w:rPr>
          <w:rFonts w:ascii="Times New Roman" w:hAnsi="Times New Roman" w:cs="Times New Roman"/>
          <w:sz w:val="24"/>
          <w:szCs w:val="24"/>
        </w:rPr>
        <w:t>.</w:t>
      </w:r>
      <w:r w:rsidR="00B76B31">
        <w:rPr>
          <w:rFonts w:ascii="Times New Roman" w:hAnsi="Times New Roman" w:cs="Times New Roman"/>
          <w:sz w:val="24"/>
          <w:szCs w:val="24"/>
        </w:rPr>
        <w:t xml:space="preserve"> V případě, že nebude dílo převzato, dohodnou v zápise osoby odpovědné za předání a převzetí díla náhradní termín přejímky.</w:t>
      </w:r>
      <w:r w:rsidR="00053E75" w:rsidRPr="00053E75">
        <w:rPr>
          <w:rFonts w:ascii="Times New Roman" w:hAnsi="Times New Roman" w:cs="Times New Roman"/>
          <w:sz w:val="24"/>
          <w:szCs w:val="24"/>
        </w:rPr>
        <w:t xml:space="preserve"> </w:t>
      </w:r>
      <w:r w:rsidR="00053E75">
        <w:rPr>
          <w:rFonts w:ascii="Times New Roman" w:hAnsi="Times New Roman" w:cs="Times New Roman"/>
          <w:sz w:val="24"/>
          <w:szCs w:val="24"/>
        </w:rPr>
        <w:t xml:space="preserve">Tato dohoda nemá vliv na právo Objednatele uplatnit sankce za nesplnění termínu předání díla. </w:t>
      </w:r>
    </w:p>
    <w:p w14:paraId="15378544" w14:textId="77777777" w:rsidR="00C83079" w:rsidRDefault="00C83079" w:rsidP="00377D14">
      <w:pPr>
        <w:spacing w:before="360"/>
        <w:ind w:left="426"/>
        <w:jc w:val="center"/>
        <w:rPr>
          <w:b/>
        </w:rPr>
      </w:pPr>
      <w:r>
        <w:rPr>
          <w:b/>
        </w:rPr>
        <w:t>III.</w:t>
      </w:r>
    </w:p>
    <w:p w14:paraId="0E003B40" w14:textId="77777777" w:rsidR="00C83079" w:rsidRDefault="00C83079">
      <w:pPr>
        <w:ind w:left="426"/>
        <w:jc w:val="center"/>
        <w:rPr>
          <w:b/>
        </w:rPr>
      </w:pPr>
      <w:bookmarkStart w:id="6" w:name="_Hlk57058612"/>
      <w:r>
        <w:rPr>
          <w:b/>
        </w:rPr>
        <w:t>Cena díla a platební podmínky</w:t>
      </w:r>
    </w:p>
    <w:bookmarkEnd w:id="6"/>
    <w:p w14:paraId="39EDCCE8" w14:textId="77777777" w:rsidR="00FC4ECA" w:rsidRDefault="00FC4ECA" w:rsidP="00FC4ECA">
      <w:pPr>
        <w:numPr>
          <w:ilvl w:val="0"/>
          <w:numId w:val="21"/>
        </w:numPr>
        <w:spacing w:before="240" w:line="276" w:lineRule="auto"/>
        <w:jc w:val="both"/>
      </w:pPr>
      <w:r>
        <w:t xml:space="preserve">Celková cena díla je stanovena ve výši </w:t>
      </w:r>
      <w:r>
        <w:rPr>
          <w:b/>
        </w:rPr>
        <w:t>…….,- Kč (</w:t>
      </w:r>
      <w:r>
        <w:t>slovy: ……. korun českých</w:t>
      </w:r>
      <w:r>
        <w:rPr>
          <w:bCs/>
          <w:iCs/>
        </w:rPr>
        <w:t>) bez daně z přidané hodnoty (dále také „DPH“).</w:t>
      </w:r>
      <w:r>
        <w:t xml:space="preserve"> </w:t>
      </w:r>
    </w:p>
    <w:p w14:paraId="72DAC522" w14:textId="77777777" w:rsidR="00FC4ECA" w:rsidRDefault="00FC4ECA" w:rsidP="001A4911">
      <w:pPr>
        <w:spacing w:before="240" w:after="240" w:line="276" w:lineRule="auto"/>
        <w:ind w:left="709" w:hanging="1"/>
      </w:pPr>
      <w:bookmarkStart w:id="7" w:name="_Hlk57058631"/>
      <w:r>
        <w:t xml:space="preserve">Celková cena díla se skládá z následujících položek (doplní </w:t>
      </w:r>
      <w:r w:rsidR="0087500A">
        <w:t>zhotovitel</w:t>
      </w:r>
      <w:r>
        <w:t>):</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4"/>
        <w:gridCol w:w="5032"/>
      </w:tblGrid>
      <w:tr w:rsidR="00FC4ECA" w14:paraId="363D03E2" w14:textId="77777777" w:rsidTr="001D48BF">
        <w:trPr>
          <w:trHeight w:val="474"/>
        </w:trPr>
        <w:tc>
          <w:tcPr>
            <w:tcW w:w="3774" w:type="dxa"/>
            <w:shd w:val="clear" w:color="auto" w:fill="FFF2CC" w:themeFill="accent4" w:themeFillTint="33"/>
            <w:vAlign w:val="center"/>
          </w:tcPr>
          <w:p w14:paraId="4DC995EC" w14:textId="77777777" w:rsidR="00FC4ECA" w:rsidRPr="0003134F" w:rsidRDefault="00DA3976" w:rsidP="001D48BF">
            <w:pPr>
              <w:spacing w:line="276" w:lineRule="auto"/>
              <w:ind w:left="709" w:hanging="283"/>
            </w:pPr>
            <w:bookmarkStart w:id="8" w:name="_Hlk57058670"/>
            <w:bookmarkStart w:id="9" w:name="_Hlk57059118"/>
            <w:bookmarkEnd w:id="7"/>
            <w:r>
              <w:t>Fáze</w:t>
            </w:r>
            <w:r w:rsidR="00FC4ECA" w:rsidRPr="0003134F">
              <w:t>/část díla</w:t>
            </w:r>
          </w:p>
        </w:tc>
        <w:tc>
          <w:tcPr>
            <w:tcW w:w="5032" w:type="dxa"/>
            <w:shd w:val="clear" w:color="auto" w:fill="FFF2CC" w:themeFill="accent4" w:themeFillTint="33"/>
            <w:vAlign w:val="center"/>
          </w:tcPr>
          <w:p w14:paraId="49896037" w14:textId="77777777" w:rsidR="00FC4ECA" w:rsidRPr="0003134F" w:rsidRDefault="00FC4ECA" w:rsidP="00A179B0">
            <w:pPr>
              <w:spacing w:line="276" w:lineRule="auto"/>
              <w:ind w:left="709" w:hanging="283"/>
              <w:jc w:val="center"/>
            </w:pPr>
            <w:r w:rsidRPr="0003134F">
              <w:t>Cena bez DPH</w:t>
            </w:r>
          </w:p>
        </w:tc>
      </w:tr>
      <w:tr w:rsidR="00FC4ECA" w14:paraId="340E9359" w14:textId="77777777" w:rsidTr="001D48BF">
        <w:tc>
          <w:tcPr>
            <w:tcW w:w="3774" w:type="dxa"/>
            <w:shd w:val="clear" w:color="auto" w:fill="FFF2CC" w:themeFill="accent4" w:themeFillTint="33"/>
            <w:vAlign w:val="center"/>
          </w:tcPr>
          <w:p w14:paraId="5DCAD023" w14:textId="77777777" w:rsidR="00FC4ECA" w:rsidRDefault="00DA3976" w:rsidP="001D48BF">
            <w:pPr>
              <w:spacing w:line="276" w:lineRule="auto"/>
              <w:ind w:left="709" w:hanging="283"/>
            </w:pPr>
            <w:r>
              <w:t xml:space="preserve">1. </w:t>
            </w:r>
            <w:r w:rsidR="00FC4ECA">
              <w:t>Vstupní podklady</w:t>
            </w:r>
          </w:p>
        </w:tc>
        <w:tc>
          <w:tcPr>
            <w:tcW w:w="5032" w:type="dxa"/>
            <w:shd w:val="clear" w:color="auto" w:fill="FFF2CC" w:themeFill="accent4" w:themeFillTint="33"/>
            <w:vAlign w:val="center"/>
          </w:tcPr>
          <w:p w14:paraId="489FC327" w14:textId="77777777" w:rsidR="00FC4ECA" w:rsidRDefault="00FC4ECA" w:rsidP="00A179B0">
            <w:pPr>
              <w:spacing w:line="276" w:lineRule="auto"/>
              <w:ind w:left="709" w:hanging="283"/>
              <w:jc w:val="center"/>
            </w:pPr>
          </w:p>
        </w:tc>
      </w:tr>
      <w:tr w:rsidR="00FC4ECA" w14:paraId="0148B4A0" w14:textId="77777777" w:rsidTr="001D48BF">
        <w:tc>
          <w:tcPr>
            <w:tcW w:w="3774" w:type="dxa"/>
            <w:shd w:val="clear" w:color="auto" w:fill="FFF2CC" w:themeFill="accent4" w:themeFillTint="33"/>
            <w:vAlign w:val="center"/>
          </w:tcPr>
          <w:p w14:paraId="2E37918E" w14:textId="77777777" w:rsidR="00FC4ECA" w:rsidRDefault="001D48BF" w:rsidP="001D48BF">
            <w:pPr>
              <w:spacing w:line="276" w:lineRule="auto"/>
              <w:ind w:left="709" w:hanging="283"/>
            </w:pPr>
            <w:r>
              <w:t>2</w:t>
            </w:r>
            <w:r w:rsidR="00DA3976">
              <w:t xml:space="preserve">. </w:t>
            </w:r>
            <w:r w:rsidR="00A850BE">
              <w:t>DUR/DSP</w:t>
            </w:r>
          </w:p>
        </w:tc>
        <w:tc>
          <w:tcPr>
            <w:tcW w:w="5032" w:type="dxa"/>
            <w:shd w:val="clear" w:color="auto" w:fill="FFF2CC" w:themeFill="accent4" w:themeFillTint="33"/>
            <w:vAlign w:val="center"/>
          </w:tcPr>
          <w:p w14:paraId="24D7AE5C" w14:textId="77777777" w:rsidR="00FC4ECA" w:rsidRDefault="00FC4ECA" w:rsidP="00A179B0">
            <w:pPr>
              <w:spacing w:line="276" w:lineRule="auto"/>
              <w:ind w:left="709" w:hanging="283"/>
              <w:jc w:val="center"/>
            </w:pPr>
          </w:p>
        </w:tc>
      </w:tr>
      <w:tr w:rsidR="00FC4ECA" w14:paraId="2FC9AA39" w14:textId="77777777" w:rsidTr="001D48BF">
        <w:tc>
          <w:tcPr>
            <w:tcW w:w="3774" w:type="dxa"/>
            <w:shd w:val="clear" w:color="auto" w:fill="FFF2CC" w:themeFill="accent4" w:themeFillTint="33"/>
            <w:vAlign w:val="center"/>
          </w:tcPr>
          <w:p w14:paraId="5D461040" w14:textId="77777777" w:rsidR="00FC4ECA" w:rsidRDefault="001D48BF" w:rsidP="001D48BF">
            <w:pPr>
              <w:spacing w:line="276" w:lineRule="auto"/>
              <w:ind w:left="709" w:hanging="283"/>
            </w:pPr>
            <w:r>
              <w:t>3</w:t>
            </w:r>
            <w:r w:rsidR="00DA3976">
              <w:t>. IČ</w:t>
            </w:r>
          </w:p>
        </w:tc>
        <w:tc>
          <w:tcPr>
            <w:tcW w:w="5032" w:type="dxa"/>
            <w:shd w:val="clear" w:color="auto" w:fill="FFF2CC" w:themeFill="accent4" w:themeFillTint="33"/>
            <w:vAlign w:val="center"/>
          </w:tcPr>
          <w:p w14:paraId="63EA54F2" w14:textId="77777777" w:rsidR="00FC4ECA" w:rsidRDefault="00FC4ECA" w:rsidP="00A179B0">
            <w:pPr>
              <w:spacing w:line="276" w:lineRule="auto"/>
              <w:ind w:left="709" w:hanging="283"/>
              <w:jc w:val="center"/>
            </w:pPr>
          </w:p>
        </w:tc>
      </w:tr>
      <w:tr w:rsidR="002025DB" w14:paraId="1E3E9349" w14:textId="77777777" w:rsidTr="001D48BF">
        <w:tc>
          <w:tcPr>
            <w:tcW w:w="3774" w:type="dxa"/>
            <w:shd w:val="clear" w:color="auto" w:fill="FFF2CC" w:themeFill="accent4" w:themeFillTint="33"/>
            <w:vAlign w:val="center"/>
          </w:tcPr>
          <w:p w14:paraId="66940C2B" w14:textId="77777777" w:rsidR="002025DB" w:rsidRDefault="001D48BF" w:rsidP="001D48BF">
            <w:pPr>
              <w:spacing w:line="276" w:lineRule="auto"/>
              <w:ind w:left="709" w:hanging="283"/>
            </w:pPr>
            <w:r>
              <w:t>4</w:t>
            </w:r>
            <w:r w:rsidR="00DA3976">
              <w:t xml:space="preserve">. </w:t>
            </w:r>
            <w:r w:rsidR="00A850BE">
              <w:t>DPS</w:t>
            </w:r>
          </w:p>
        </w:tc>
        <w:tc>
          <w:tcPr>
            <w:tcW w:w="5032" w:type="dxa"/>
            <w:shd w:val="clear" w:color="auto" w:fill="FFF2CC" w:themeFill="accent4" w:themeFillTint="33"/>
            <w:vAlign w:val="center"/>
          </w:tcPr>
          <w:p w14:paraId="58A3C80E" w14:textId="77777777" w:rsidR="002025DB" w:rsidRDefault="002025DB" w:rsidP="00A179B0">
            <w:pPr>
              <w:spacing w:line="276" w:lineRule="auto"/>
              <w:ind w:left="709" w:hanging="283"/>
              <w:jc w:val="center"/>
            </w:pPr>
          </w:p>
        </w:tc>
      </w:tr>
      <w:tr w:rsidR="00CF47B6" w14:paraId="535E758C" w14:textId="77777777" w:rsidTr="001D48BF">
        <w:trPr>
          <w:trHeight w:val="130"/>
        </w:trPr>
        <w:tc>
          <w:tcPr>
            <w:tcW w:w="3774" w:type="dxa"/>
            <w:shd w:val="clear" w:color="auto" w:fill="FFF2CC" w:themeFill="accent4" w:themeFillTint="33"/>
            <w:vAlign w:val="center"/>
          </w:tcPr>
          <w:p w14:paraId="61A514F6" w14:textId="77777777" w:rsidR="00CF47B6" w:rsidRDefault="001D48BF" w:rsidP="00DA3976">
            <w:pPr>
              <w:spacing w:line="276" w:lineRule="auto"/>
              <w:ind w:left="709" w:hanging="283"/>
            </w:pPr>
            <w:r>
              <w:t>5</w:t>
            </w:r>
            <w:r w:rsidR="00CF47B6">
              <w:t>. Součinnost při VZ</w:t>
            </w:r>
          </w:p>
        </w:tc>
        <w:tc>
          <w:tcPr>
            <w:tcW w:w="5032" w:type="dxa"/>
            <w:shd w:val="clear" w:color="auto" w:fill="FFF2CC" w:themeFill="accent4" w:themeFillTint="33"/>
            <w:vAlign w:val="center"/>
          </w:tcPr>
          <w:p w14:paraId="1521F91C" w14:textId="77777777" w:rsidR="00CF47B6" w:rsidRDefault="00CF47B6">
            <w:pPr>
              <w:spacing w:line="276" w:lineRule="auto"/>
              <w:ind w:left="709" w:hanging="283"/>
              <w:jc w:val="center"/>
            </w:pPr>
            <w:r>
              <w:t>-</w:t>
            </w:r>
          </w:p>
        </w:tc>
      </w:tr>
      <w:bookmarkEnd w:id="8"/>
      <w:tr w:rsidR="00FC4ECA" w14:paraId="4CAD29A3" w14:textId="77777777" w:rsidTr="001D48BF">
        <w:tc>
          <w:tcPr>
            <w:tcW w:w="3774" w:type="dxa"/>
            <w:shd w:val="clear" w:color="auto" w:fill="FFF2CC" w:themeFill="accent4" w:themeFillTint="33"/>
            <w:vAlign w:val="center"/>
          </w:tcPr>
          <w:p w14:paraId="69D0558C" w14:textId="77777777" w:rsidR="00FC4ECA" w:rsidRDefault="001D48BF" w:rsidP="001D48BF">
            <w:pPr>
              <w:spacing w:line="276" w:lineRule="auto"/>
              <w:ind w:left="709" w:hanging="283"/>
            </w:pPr>
            <w:r>
              <w:lastRenderedPageBreak/>
              <w:t>6</w:t>
            </w:r>
            <w:r w:rsidR="00CF47B6">
              <w:t xml:space="preserve">. </w:t>
            </w:r>
            <w:r w:rsidR="00FC4ECA" w:rsidRPr="00EA2A56">
              <w:t>Autorský dozor</w:t>
            </w:r>
          </w:p>
        </w:tc>
        <w:tc>
          <w:tcPr>
            <w:tcW w:w="5032" w:type="dxa"/>
            <w:shd w:val="clear" w:color="auto" w:fill="FFF2CC" w:themeFill="accent4" w:themeFillTint="33"/>
            <w:vAlign w:val="center"/>
          </w:tcPr>
          <w:p w14:paraId="786EC5F4" w14:textId="77777777" w:rsidR="00FC4ECA" w:rsidRDefault="00FC4ECA" w:rsidP="00A179B0">
            <w:pPr>
              <w:spacing w:line="276" w:lineRule="auto"/>
              <w:ind w:left="709" w:hanging="283"/>
              <w:jc w:val="center"/>
            </w:pPr>
          </w:p>
        </w:tc>
      </w:tr>
    </w:tbl>
    <w:bookmarkEnd w:id="9"/>
    <w:p w14:paraId="2A231FC4" w14:textId="77777777" w:rsidR="00C83079" w:rsidRDefault="00C83079" w:rsidP="00377D14">
      <w:pPr>
        <w:numPr>
          <w:ilvl w:val="0"/>
          <w:numId w:val="14"/>
        </w:numPr>
        <w:spacing w:before="240" w:line="276" w:lineRule="auto"/>
        <w:ind w:left="786"/>
        <w:jc w:val="both"/>
      </w:pPr>
      <w:r>
        <w:t xml:space="preserve">Cena byla stanovena na základě cenové nabídky, viz </w:t>
      </w:r>
      <w:r w:rsidRPr="001E55BD">
        <w:t xml:space="preserve">Příloha </w:t>
      </w:r>
      <w:r w:rsidRPr="002025DB">
        <w:t xml:space="preserve">č. </w:t>
      </w:r>
      <w:r w:rsidR="002025DB" w:rsidRPr="002025DB">
        <w:t>3</w:t>
      </w:r>
      <w:r w:rsidR="001E55BD" w:rsidRPr="002025DB">
        <w:t xml:space="preserve"> této smlouvy</w:t>
      </w:r>
      <w:r w:rsidRPr="001E55BD">
        <w:t>.</w:t>
      </w:r>
      <w:r>
        <w:t xml:space="preserve"> Cena díla je stanovena jako </w:t>
      </w:r>
      <w:r w:rsidRPr="00741978">
        <w:t>nejvýše přípustná a nepřekročitelná</w:t>
      </w:r>
      <w:r>
        <w:t xml:space="preserve"> a obsahuje veškeré nezbytné náklady k řádnému plnění předmětu díla.</w:t>
      </w:r>
      <w:r w:rsidR="00765AF0">
        <w:t xml:space="preserve"> Cena díla zahrnuje odměnu a veškeré náklady Zhotovitele za všechny činnosti vykonané na základě této smlouvy, včetně všech činností vykonan</w:t>
      </w:r>
      <w:r w:rsidR="00470C1A">
        <w:t>ých</w:t>
      </w:r>
      <w:r w:rsidR="00765AF0">
        <w:t xml:space="preserve"> dle čl. I. </w:t>
      </w:r>
      <w:r w:rsidR="00470C1A">
        <w:t xml:space="preserve">odst. </w:t>
      </w:r>
      <w:r w:rsidR="00765AF0">
        <w:t>5. této smlouvy.</w:t>
      </w:r>
    </w:p>
    <w:p w14:paraId="20867BF8" w14:textId="77777777" w:rsidR="00DE71A7" w:rsidRDefault="00DE71A7" w:rsidP="001A4911">
      <w:pPr>
        <w:numPr>
          <w:ilvl w:val="0"/>
          <w:numId w:val="14"/>
        </w:numPr>
        <w:spacing w:line="276" w:lineRule="auto"/>
        <w:ind w:left="786"/>
        <w:jc w:val="both"/>
      </w:pPr>
      <w:r w:rsidRPr="00126E41">
        <w:t xml:space="preserve">K ceně dle čl. III. </w:t>
      </w:r>
      <w:r w:rsidR="00F37322">
        <w:t>odst.</w:t>
      </w:r>
      <w:r w:rsidR="00F37322" w:rsidRPr="00126E41">
        <w:t xml:space="preserve"> </w:t>
      </w:r>
      <w:r w:rsidRPr="00126E41">
        <w:t xml:space="preserve">1. této smlouvy bude připočtená DPH platná v den uskutečnění zdanitelného plnění a za její určení a vyčíslení v souladu s právními předpisy nese odpovědnost </w:t>
      </w:r>
      <w:r w:rsidR="00F37322">
        <w:t>Z</w:t>
      </w:r>
      <w:r w:rsidR="00F37322" w:rsidRPr="00126E41">
        <w:t>hotovitel</w:t>
      </w:r>
      <w:r w:rsidRPr="00126E41">
        <w:t>.</w:t>
      </w:r>
    </w:p>
    <w:p w14:paraId="624EA3CC" w14:textId="77777777" w:rsidR="00F33F84" w:rsidRDefault="00C83079">
      <w:pPr>
        <w:numPr>
          <w:ilvl w:val="0"/>
          <w:numId w:val="14"/>
        </w:numPr>
        <w:spacing w:line="276" w:lineRule="auto"/>
        <w:ind w:left="786"/>
        <w:jc w:val="both"/>
      </w:pPr>
      <w:r w:rsidRPr="00EA2A56">
        <w:t xml:space="preserve">Cena díla bude zaplacena Objednatelem na základě vystavených daňových dokladů - faktur. </w:t>
      </w:r>
    </w:p>
    <w:p w14:paraId="7DEEA69E" w14:textId="762B1A4F" w:rsidR="00C83079" w:rsidRPr="00EA2A56" w:rsidRDefault="00F33F84">
      <w:pPr>
        <w:numPr>
          <w:ilvl w:val="0"/>
          <w:numId w:val="14"/>
        </w:numPr>
        <w:spacing w:line="276" w:lineRule="auto"/>
        <w:ind w:left="786"/>
        <w:jc w:val="both"/>
      </w:pPr>
      <w:r>
        <w:t xml:space="preserve">Zhotovitel je oprávněn vystavit daňový doklad – fakturu </w:t>
      </w:r>
      <w:r w:rsidR="008D3BC4">
        <w:t>i po provedení části díla dle čl. II odst. 1 této smlouvy, kdy p</w:t>
      </w:r>
      <w:r>
        <w:t>odkladem pro vystavení</w:t>
      </w:r>
      <w:r w:rsidR="008D3BC4">
        <w:t xml:space="preserve"> </w:t>
      </w:r>
      <w:r w:rsidR="008D3BC4" w:rsidRPr="00996DFE">
        <w:rPr>
          <w:b/>
        </w:rPr>
        <w:t>dílčího</w:t>
      </w:r>
      <w:r w:rsidR="008D3BC4">
        <w:t xml:space="preserve"> daňového dokladu - faktury bude </w:t>
      </w:r>
      <w:r w:rsidR="008D3BC4" w:rsidRPr="00996DFE">
        <w:t>dílčí akceptační protokol.</w:t>
      </w:r>
      <w:r w:rsidR="008D3BC4">
        <w:rPr>
          <w:b/>
        </w:rPr>
        <w:t xml:space="preserve"> </w:t>
      </w:r>
      <w:r w:rsidR="008D3BC4" w:rsidRPr="00996DFE">
        <w:t xml:space="preserve">Podkladem pro vystavení </w:t>
      </w:r>
      <w:r w:rsidR="008D3BC4" w:rsidRPr="008D3BC4">
        <w:rPr>
          <w:b/>
        </w:rPr>
        <w:t>konečného</w:t>
      </w:r>
      <w:r w:rsidR="008D3BC4" w:rsidRPr="00996DFE">
        <w:t xml:space="preserve"> daňového dokladu – faktury je souhrnný předávací</w:t>
      </w:r>
      <w:r w:rsidR="005C2172">
        <w:t xml:space="preserve"> protokol</w:t>
      </w:r>
      <w:r w:rsidR="008D3BC4" w:rsidRPr="00996DFE">
        <w:t>.</w:t>
      </w:r>
      <w:r w:rsidR="008D3BC4" w:rsidRPr="008D3BC4">
        <w:rPr>
          <w:b/>
        </w:rPr>
        <w:t xml:space="preserve"> </w:t>
      </w:r>
    </w:p>
    <w:p w14:paraId="477AEF9D" w14:textId="77777777" w:rsidR="00C83079" w:rsidRDefault="00C83079">
      <w:pPr>
        <w:numPr>
          <w:ilvl w:val="0"/>
          <w:numId w:val="11"/>
        </w:numPr>
        <w:spacing w:line="276" w:lineRule="auto"/>
        <w:ind w:left="786"/>
        <w:jc w:val="both"/>
      </w:pPr>
      <w:r>
        <w:t>Zhotovitel přefakturuje Objednateli relevantní správní poplatky účelně a nezbytně vynaložené při zhotovování díla.</w:t>
      </w:r>
    </w:p>
    <w:p w14:paraId="52472962" w14:textId="77777777" w:rsidR="00C83079" w:rsidRDefault="00C83079">
      <w:pPr>
        <w:numPr>
          <w:ilvl w:val="0"/>
          <w:numId w:val="11"/>
        </w:numPr>
        <w:spacing w:line="276" w:lineRule="auto"/>
        <w:ind w:left="786"/>
        <w:jc w:val="both"/>
      </w:pPr>
      <w:r>
        <w:t>Úkony, které nebudou konány, nebudou předmětem fakturace.</w:t>
      </w:r>
    </w:p>
    <w:p w14:paraId="0F0B7C28" w14:textId="77777777" w:rsidR="00C83079" w:rsidRDefault="00C83079">
      <w:pPr>
        <w:numPr>
          <w:ilvl w:val="0"/>
          <w:numId w:val="11"/>
        </w:numPr>
        <w:spacing w:line="276" w:lineRule="auto"/>
        <w:ind w:left="786"/>
        <w:jc w:val="both"/>
      </w:pPr>
      <w:r>
        <w:t>Smluvní strany se dohodly, že na plnění díla nebudou poskytovány zálohy.</w:t>
      </w:r>
    </w:p>
    <w:p w14:paraId="46A6BF0E" w14:textId="77777777" w:rsidR="0025523D" w:rsidRDefault="0025523D">
      <w:pPr>
        <w:numPr>
          <w:ilvl w:val="0"/>
          <w:numId w:val="11"/>
        </w:numPr>
        <w:spacing w:line="276" w:lineRule="auto"/>
        <w:ind w:left="786"/>
        <w:jc w:val="both"/>
      </w:pPr>
      <w:r>
        <w:t xml:space="preserve">Autorský dozor bude fakturován na základě </w:t>
      </w:r>
      <w:r w:rsidR="001D4CFD">
        <w:t xml:space="preserve">Objednatelem odsouhlaseného </w:t>
      </w:r>
      <w:r>
        <w:t>výkazu provedených výkonů</w:t>
      </w:r>
      <w:r w:rsidR="00D52DAD">
        <w:t>/</w:t>
      </w:r>
      <w:r w:rsidR="00D52DAD" w:rsidRPr="00D4221C">
        <w:t>hodin</w:t>
      </w:r>
      <w:r w:rsidR="00E726FD" w:rsidRPr="00D4221C">
        <w:t xml:space="preserve"> vždy po ukončení jednotlivých etap výstavby objektu</w:t>
      </w:r>
      <w:r w:rsidR="00D52DAD" w:rsidRPr="00D4221C">
        <w:t xml:space="preserve">. </w:t>
      </w:r>
    </w:p>
    <w:p w14:paraId="05FC6297" w14:textId="77777777" w:rsidR="001D4CFD" w:rsidRDefault="001D4CFD" w:rsidP="001D4CFD">
      <w:pPr>
        <w:numPr>
          <w:ilvl w:val="0"/>
          <w:numId w:val="11"/>
        </w:numPr>
        <w:spacing w:line="276" w:lineRule="auto"/>
        <w:ind w:left="786"/>
        <w:jc w:val="both"/>
      </w:pPr>
      <w:r>
        <w:t>V případě, že dojde k ukončení, nebo odstoupení od této smlouvy z důvodů na straně Objednatele, bude Zhotovitel fakturovat práce skutečně řádně vykonané ke dni ukončení, nebo odstoupení. Zhotovitel je povinen doložit Objednateli, jaké práce na díle vykonal.</w:t>
      </w:r>
    </w:p>
    <w:p w14:paraId="3E5F00EA" w14:textId="77777777" w:rsidR="00C83079" w:rsidRDefault="00C83079">
      <w:pPr>
        <w:numPr>
          <w:ilvl w:val="0"/>
          <w:numId w:val="11"/>
        </w:numPr>
        <w:spacing w:line="276" w:lineRule="auto"/>
        <w:ind w:left="786"/>
        <w:jc w:val="both"/>
      </w:pPr>
      <w:r>
        <w:t xml:space="preserve">Daňový doklad </w:t>
      </w:r>
      <w:r w:rsidR="00DD7246">
        <w:t>–</w:t>
      </w:r>
      <w:r>
        <w:t xml:space="preserve"> faktura</w:t>
      </w:r>
      <w:r w:rsidR="00DD7246">
        <w:t xml:space="preserve"> musí obsahovat</w:t>
      </w:r>
      <w:r>
        <w:t xml:space="preserve"> kromě čísla smlouvy a lhůty splatnosti, která činí</w:t>
      </w:r>
      <w:r w:rsidR="000A640D">
        <w:t xml:space="preserve"> u každé</w:t>
      </w:r>
      <w:r w:rsidR="00F37322">
        <w:t>ho daňového dokladu -</w:t>
      </w:r>
      <w:r w:rsidR="000A640D">
        <w:t xml:space="preserve"> faktury</w:t>
      </w:r>
      <w:r>
        <w:t xml:space="preserve"> </w:t>
      </w:r>
      <w:r w:rsidR="0032421F">
        <w:t>60</w:t>
      </w:r>
      <w:r>
        <w:t xml:space="preserve"> dnů od doručení Objednateli, také náležitosti daňového dokladu dle § 28 zákona č. 235/2004 Sb., o dani z přidané hodnoty</w:t>
      </w:r>
      <w:r w:rsidR="00915DC2">
        <w:t>, ve znění pozdějších předpisů</w:t>
      </w:r>
      <w:r>
        <w:t xml:space="preserve">. </w:t>
      </w:r>
      <w:r w:rsidR="008140E0">
        <w:t xml:space="preserve">Přílohou budou kopie písemného </w:t>
      </w:r>
      <w:r w:rsidR="00915DC2">
        <w:t xml:space="preserve">dílčího </w:t>
      </w:r>
      <w:r w:rsidR="008140E0">
        <w:t xml:space="preserve">akceptačního protokolu, souhrnného </w:t>
      </w:r>
      <w:r w:rsidR="00915DC2">
        <w:t>předávací</w:t>
      </w:r>
      <w:r w:rsidR="00F565F7">
        <w:t>ho</w:t>
      </w:r>
      <w:r w:rsidR="00915DC2">
        <w:t xml:space="preserve"> </w:t>
      </w:r>
      <w:r w:rsidR="008140E0">
        <w:t>protokolu, výkazu provedených výkonů (autorský dozor).</w:t>
      </w:r>
      <w:r w:rsidR="00AF1218">
        <w:t xml:space="preserve"> </w:t>
      </w:r>
      <w:r>
        <w:t xml:space="preserve">V případě, že </w:t>
      </w:r>
      <w:r w:rsidR="00915DC2">
        <w:t xml:space="preserve">daňový doklad - </w:t>
      </w:r>
      <w:r>
        <w:t xml:space="preserve">faktura nebude mít odpovídající náležitosti, je Objednatel oprávněn zaslat </w:t>
      </w:r>
      <w:r w:rsidR="00F565F7">
        <w:t xml:space="preserve">ho </w:t>
      </w:r>
      <w:r>
        <w:t xml:space="preserve">ve lhůtě splatnosti zpět </w:t>
      </w:r>
      <w:r w:rsidR="00B94923">
        <w:t xml:space="preserve">Zhotoviteli </w:t>
      </w:r>
      <w:r>
        <w:t>k doplnění, aniž se tak dostane do prodlení se splatností. Lhůta splatnosti počíná běžet znovu od opětovného zaslání náležitě doplněného či opraveného dokladu.</w:t>
      </w:r>
    </w:p>
    <w:p w14:paraId="5DB2E47A" w14:textId="77777777" w:rsidR="00C83079" w:rsidRPr="00EA2A56" w:rsidRDefault="00C83079">
      <w:pPr>
        <w:numPr>
          <w:ilvl w:val="0"/>
          <w:numId w:val="11"/>
        </w:numPr>
        <w:spacing w:line="276" w:lineRule="auto"/>
        <w:ind w:left="786"/>
        <w:jc w:val="both"/>
      </w:pPr>
      <w:r w:rsidRPr="00EA2A56">
        <w:t>Úhrad</w:t>
      </w:r>
      <w:r w:rsidR="00B94923" w:rsidRPr="00EA2A56">
        <w:t>y</w:t>
      </w:r>
      <w:r w:rsidRPr="00EA2A56">
        <w:t xml:space="preserve"> </w:t>
      </w:r>
      <w:r w:rsidR="00B94923" w:rsidRPr="00EA2A56">
        <w:t>budou</w:t>
      </w:r>
      <w:r w:rsidRPr="00EA2A56">
        <w:t xml:space="preserve"> proveden</w:t>
      </w:r>
      <w:r w:rsidR="00B94923" w:rsidRPr="00EA2A56">
        <w:t>y</w:t>
      </w:r>
      <w:r w:rsidRPr="00EA2A56">
        <w:t xml:space="preserve"> bezhotovostní formou převodem na bankovní účet Zhotovitele. Obě smluvní strany se dohodly na tom, že peněžitý závazek je splněn dnem, kdy je částka</w:t>
      </w:r>
      <w:r w:rsidR="001309AB" w:rsidRPr="00EA2A56">
        <w:t xml:space="preserve"> </w:t>
      </w:r>
      <w:r w:rsidR="00134A68" w:rsidRPr="00EA2A56">
        <w:t>odepsána z účtu Objednatele.</w:t>
      </w:r>
    </w:p>
    <w:p w14:paraId="32F4037F" w14:textId="77777777" w:rsidR="00C83079" w:rsidRDefault="00C83079">
      <w:pPr>
        <w:numPr>
          <w:ilvl w:val="0"/>
          <w:numId w:val="11"/>
        </w:numPr>
        <w:spacing w:line="276" w:lineRule="auto"/>
        <w:ind w:left="786"/>
        <w:jc w:val="both"/>
      </w:pPr>
      <w:r>
        <w:t xml:space="preserve">Fakturační adresa: </w:t>
      </w:r>
      <w:r w:rsidR="00134A68">
        <w:t xml:space="preserve">Krajská zdravotní, a.s., </w:t>
      </w:r>
      <w:r>
        <w:t>Podatelna KZ - Sociální péče 3316/12A, 401 13 Ústí nad Labem</w:t>
      </w:r>
    </w:p>
    <w:p w14:paraId="5636FD8C" w14:textId="77777777" w:rsidR="00C83079" w:rsidRDefault="00C83079">
      <w:pPr>
        <w:numPr>
          <w:ilvl w:val="0"/>
          <w:numId w:val="11"/>
        </w:numPr>
        <w:spacing w:line="276" w:lineRule="auto"/>
        <w:ind w:left="786"/>
        <w:jc w:val="both"/>
        <w:rPr>
          <w:bCs/>
          <w:iCs/>
        </w:rPr>
      </w:pPr>
      <w:r>
        <w:t>Dohodnou-li se strany po uzavření smlouvy na změně rozsahu díla a neujednají-li důsledky pro výši ceny, zaplatí Objednatel cenu upravenou s přihlédnutím k rozdílu v rozsahu nutné činnosti a v účelných nákladech spojených se zaměněným prováděním díla.</w:t>
      </w:r>
    </w:p>
    <w:p w14:paraId="16A9B89B" w14:textId="77777777" w:rsidR="00F565F7" w:rsidRDefault="00F565F7" w:rsidP="00377D14">
      <w:pPr>
        <w:spacing w:before="360" w:line="276" w:lineRule="auto"/>
        <w:jc w:val="center"/>
        <w:rPr>
          <w:b/>
        </w:rPr>
      </w:pPr>
    </w:p>
    <w:p w14:paraId="081BD67F" w14:textId="77777777" w:rsidR="00F565F7" w:rsidRDefault="00F565F7" w:rsidP="00377D14">
      <w:pPr>
        <w:spacing w:before="360" w:line="276" w:lineRule="auto"/>
        <w:jc w:val="center"/>
        <w:rPr>
          <w:b/>
        </w:rPr>
      </w:pPr>
    </w:p>
    <w:p w14:paraId="2F0084DA" w14:textId="77777777" w:rsidR="00C83079" w:rsidRDefault="00C83079" w:rsidP="00377D14">
      <w:pPr>
        <w:spacing w:before="360" w:line="276" w:lineRule="auto"/>
        <w:jc w:val="center"/>
      </w:pPr>
      <w:r>
        <w:rPr>
          <w:b/>
        </w:rPr>
        <w:lastRenderedPageBreak/>
        <w:t>IV.</w:t>
      </w:r>
    </w:p>
    <w:p w14:paraId="41F57A4F" w14:textId="77777777" w:rsidR="00C83079" w:rsidRDefault="00C83079">
      <w:pPr>
        <w:pStyle w:val="Nadpis1"/>
        <w:spacing w:line="276" w:lineRule="auto"/>
        <w:rPr>
          <w:bCs/>
        </w:rPr>
      </w:pPr>
      <w:r>
        <w:t>Splnění závazku</w:t>
      </w:r>
    </w:p>
    <w:p w14:paraId="0161FDBF" w14:textId="77777777" w:rsidR="00C83079" w:rsidRDefault="00C83079">
      <w:pPr>
        <w:pStyle w:val="Nadpis1"/>
        <w:spacing w:line="276" w:lineRule="auto"/>
      </w:pPr>
      <w:r>
        <w:rPr>
          <w:bCs/>
        </w:rPr>
        <w:t>Přechod odpovědnosti za škodu a přechod vlastnictví</w:t>
      </w:r>
    </w:p>
    <w:p w14:paraId="27504215" w14:textId="77777777" w:rsidR="00C83079" w:rsidRDefault="00C83079" w:rsidP="00377D14">
      <w:pPr>
        <w:numPr>
          <w:ilvl w:val="0"/>
          <w:numId w:val="6"/>
        </w:numPr>
        <w:spacing w:before="240" w:line="276" w:lineRule="auto"/>
      </w:pPr>
      <w:r>
        <w:t xml:space="preserve">Objednatel je povinen </w:t>
      </w:r>
      <w:r w:rsidR="00DD7246">
        <w:t xml:space="preserve">dílo při předání prohlédnout </w:t>
      </w:r>
      <w:r>
        <w:t>za účelem zjištění zjevných vad.</w:t>
      </w:r>
    </w:p>
    <w:p w14:paraId="4D03F439" w14:textId="77777777" w:rsidR="00C83079" w:rsidRDefault="00C83079" w:rsidP="00C55399">
      <w:pPr>
        <w:numPr>
          <w:ilvl w:val="0"/>
          <w:numId w:val="6"/>
        </w:numPr>
        <w:spacing w:line="276" w:lineRule="auto"/>
        <w:jc w:val="both"/>
      </w:pPr>
      <w:r>
        <w:t>Nebezpečí škody na díle přechází ze Zhotovitele na Objednatele okamžikem převzetí díla</w:t>
      </w:r>
      <w:r w:rsidR="00B94923">
        <w:t>, tj. okamžikem uvedeným v souhrnném předávacím protokolu</w:t>
      </w:r>
      <w:r>
        <w:t>.</w:t>
      </w:r>
    </w:p>
    <w:p w14:paraId="2BBD16D2" w14:textId="77777777" w:rsidR="00EA2A56" w:rsidRPr="00B77B54" w:rsidRDefault="00C83079">
      <w:pPr>
        <w:numPr>
          <w:ilvl w:val="0"/>
          <w:numId w:val="6"/>
        </w:numPr>
        <w:spacing w:line="276" w:lineRule="auto"/>
        <w:jc w:val="both"/>
        <w:rPr>
          <w:b/>
        </w:rPr>
      </w:pPr>
      <w:r>
        <w:t>Vlastnické právo k dílu (nově zhotovené věci) přechází na Objednatele okamžikem převzetí díla</w:t>
      </w:r>
      <w:r w:rsidR="00B94923">
        <w:t>,</w:t>
      </w:r>
      <w:r w:rsidR="00B94923" w:rsidRPr="00B94923">
        <w:t xml:space="preserve"> </w:t>
      </w:r>
      <w:r w:rsidR="00B94923">
        <w:t>tj. okamžikem uvedeným v souhrnném předávacím protokolu</w:t>
      </w:r>
      <w:r>
        <w:t>.</w:t>
      </w:r>
    </w:p>
    <w:p w14:paraId="10214BDC" w14:textId="77777777" w:rsidR="00A444AB" w:rsidRDefault="00A444AB" w:rsidP="00B77B54">
      <w:pPr>
        <w:spacing w:line="276" w:lineRule="auto"/>
        <w:ind w:left="720"/>
        <w:jc w:val="both"/>
        <w:rPr>
          <w:b/>
        </w:rPr>
      </w:pPr>
    </w:p>
    <w:p w14:paraId="6867FB08" w14:textId="77777777" w:rsidR="00C83079" w:rsidRDefault="00C83079" w:rsidP="00377D14">
      <w:pPr>
        <w:spacing w:before="360"/>
        <w:jc w:val="center"/>
        <w:rPr>
          <w:color w:val="000000"/>
        </w:rPr>
      </w:pPr>
      <w:r>
        <w:rPr>
          <w:b/>
        </w:rPr>
        <w:t>V.</w:t>
      </w:r>
    </w:p>
    <w:p w14:paraId="78164003" w14:textId="77777777" w:rsidR="00C83079" w:rsidRDefault="00C83079" w:rsidP="00377D14">
      <w:pPr>
        <w:pStyle w:val="Nadpis1"/>
        <w:spacing w:line="276" w:lineRule="auto"/>
        <w:ind w:left="0" w:firstLine="0"/>
      </w:pPr>
      <w:r>
        <w:t>Odpovědnost zhotovitele za vady a jakost</w:t>
      </w:r>
    </w:p>
    <w:p w14:paraId="08A2B8B1" w14:textId="77777777" w:rsidR="00C83079" w:rsidRPr="00BD4F42" w:rsidRDefault="00C83079" w:rsidP="00377D14">
      <w:pPr>
        <w:numPr>
          <w:ilvl w:val="0"/>
          <w:numId w:val="2"/>
        </w:numPr>
        <w:spacing w:before="240" w:line="276" w:lineRule="auto"/>
        <w:jc w:val="both"/>
      </w:pPr>
      <w:r>
        <w:t xml:space="preserve">Zhotovitel přebírá záruku za jakost díla, zejména za to, že </w:t>
      </w:r>
      <w:r w:rsidR="00F04D66">
        <w:t xml:space="preserve">dílo a ostatní činnosti vyplývající </w:t>
      </w:r>
      <w:r w:rsidR="009C63E9">
        <w:t>z</w:t>
      </w:r>
      <w:r w:rsidR="00F04D66">
        <w:t> této smlouvy budou</w:t>
      </w:r>
      <w:r>
        <w:t xml:space="preserve"> </w:t>
      </w:r>
      <w:r w:rsidR="00F04D66">
        <w:t>sloužit pro</w:t>
      </w:r>
      <w:r>
        <w:t xml:space="preserve"> realizaci záměru</w:t>
      </w:r>
      <w:r w:rsidR="00B94923">
        <w:t xml:space="preserve">, kterým je </w:t>
      </w:r>
      <w:r w:rsidR="00F04D66">
        <w:t>zejména</w:t>
      </w:r>
      <w:r w:rsidR="00B94923">
        <w:t xml:space="preserve"> řádné vysoutěžení </w:t>
      </w:r>
      <w:r w:rsidR="00134A68">
        <w:t xml:space="preserve">dodavatele stavby </w:t>
      </w:r>
      <w:r w:rsidR="00B94923">
        <w:t xml:space="preserve">na </w:t>
      </w:r>
      <w:r w:rsidR="00B94923" w:rsidRPr="0087500A">
        <w:t>základě za</w:t>
      </w:r>
      <w:r w:rsidR="00F04D66" w:rsidRPr="0087500A">
        <w:t>dávacího řízení,</w:t>
      </w:r>
      <w:r w:rsidR="00F04D66">
        <w:t xml:space="preserve"> řádné provedení</w:t>
      </w:r>
      <w:r w:rsidR="00B94923">
        <w:t xml:space="preserve"> stavby</w:t>
      </w:r>
      <w:r w:rsidR="00F04D66">
        <w:t xml:space="preserve"> dle projektové dokumentace </w:t>
      </w:r>
      <w:r w:rsidR="00B94923" w:rsidRPr="00D32B9C">
        <w:t xml:space="preserve">a </w:t>
      </w:r>
      <w:r w:rsidR="00F04D66" w:rsidRPr="004F0AA2">
        <w:t xml:space="preserve">dalších </w:t>
      </w:r>
      <w:r w:rsidR="00B94923" w:rsidRPr="009B4D54">
        <w:t>činností souvisejících</w:t>
      </w:r>
      <w:r w:rsidR="00B94923" w:rsidRPr="00693467">
        <w:t xml:space="preserve"> se </w:t>
      </w:r>
      <w:r w:rsidR="00F04D66" w:rsidRPr="00693467">
        <w:t>stavbou a touto smlouvou.</w:t>
      </w:r>
    </w:p>
    <w:p w14:paraId="65940CAE" w14:textId="77777777" w:rsidR="00F04D66" w:rsidRPr="00D32B9C" w:rsidRDefault="00F04D66" w:rsidP="0063637D">
      <w:pPr>
        <w:widowControl w:val="0"/>
        <w:numPr>
          <w:ilvl w:val="0"/>
          <w:numId w:val="2"/>
        </w:numPr>
        <w:suppressAutoHyphens w:val="0"/>
        <w:jc w:val="both"/>
      </w:pPr>
      <w:r w:rsidRPr="0063637D">
        <w:t>Zhotovitel odpovídá za to, že předmět plnění je zhotovený dle této smlouvy a že po dobu stanovenou (záruční doba) bude mít vlastnosti ujednané v této smlouvě</w:t>
      </w:r>
      <w:r>
        <w:t xml:space="preserve"> a</w:t>
      </w:r>
      <w:r w:rsidRPr="0063637D">
        <w:t xml:space="preserve"> předpokládané závaznými právními předpisy. Zhotovitel odpovídá za správnost, úplnost a proveditelnost projektu. V případě nesplnění této povinnosti odpovídá </w:t>
      </w:r>
      <w:r w:rsidR="00134A68">
        <w:t>Z</w:t>
      </w:r>
      <w:r w:rsidRPr="0063637D">
        <w:t xml:space="preserve">hotovitel za škodu vzniklou </w:t>
      </w:r>
      <w:r w:rsidR="00134A68">
        <w:t>O</w:t>
      </w:r>
      <w:r w:rsidRPr="0063637D">
        <w:t>bjednateli.</w:t>
      </w:r>
    </w:p>
    <w:p w14:paraId="7BB759C1" w14:textId="77777777" w:rsidR="00C83079" w:rsidRDefault="00C83079">
      <w:pPr>
        <w:pStyle w:val="Zkladntext21"/>
        <w:numPr>
          <w:ilvl w:val="0"/>
          <w:numId w:val="2"/>
        </w:numPr>
        <w:spacing w:after="60" w:line="276" w:lineRule="auto"/>
        <w:jc w:val="both"/>
        <w:rPr>
          <w:rFonts w:ascii="Times New Roman" w:hAnsi="Times New Roman" w:cs="Times New Roman"/>
          <w:sz w:val="24"/>
          <w:szCs w:val="24"/>
        </w:rPr>
      </w:pPr>
      <w:r>
        <w:rPr>
          <w:rFonts w:ascii="Times New Roman" w:hAnsi="Times New Roman" w:cs="Times New Roman"/>
          <w:sz w:val="24"/>
          <w:szCs w:val="24"/>
        </w:rPr>
        <w:t>Zhotovitel odpovídá za vady</w:t>
      </w:r>
      <w:r>
        <w:rPr>
          <w:rFonts w:ascii="Times New Roman" w:hAnsi="Times New Roman" w:cs="Times New Roman"/>
          <w:i/>
          <w:iCs/>
          <w:sz w:val="24"/>
          <w:szCs w:val="24"/>
        </w:rPr>
        <w:t>,</w:t>
      </w:r>
      <w:r>
        <w:rPr>
          <w:rFonts w:ascii="Times New Roman" w:hAnsi="Times New Roman" w:cs="Times New Roman"/>
          <w:sz w:val="24"/>
          <w:szCs w:val="24"/>
        </w:rPr>
        <w:t xml:space="preserve"> které má dílo v době jeho předání Objednateli. Zhotovitel odpovídá za vady díla vzniklé po předání díla Objednateli, jestliže byly způsobeny porušením jeho povinností.</w:t>
      </w:r>
    </w:p>
    <w:p w14:paraId="43FB4C8E" w14:textId="77777777" w:rsidR="009F7303" w:rsidRDefault="00C83079" w:rsidP="0063637D">
      <w:pPr>
        <w:pStyle w:val="Zkladntext21"/>
        <w:numPr>
          <w:ilvl w:val="0"/>
          <w:numId w:val="2"/>
        </w:numPr>
        <w:spacing w:after="60" w:line="276" w:lineRule="auto"/>
        <w:jc w:val="both"/>
        <w:rPr>
          <w:rFonts w:ascii="Times New Roman" w:hAnsi="Times New Roman" w:cs="Times New Roman"/>
          <w:sz w:val="24"/>
          <w:szCs w:val="24"/>
        </w:rPr>
      </w:pPr>
      <w:r>
        <w:rPr>
          <w:rFonts w:ascii="Times New Roman" w:hAnsi="Times New Roman" w:cs="Times New Roman"/>
          <w:sz w:val="24"/>
          <w:szCs w:val="24"/>
        </w:rPr>
        <w:t xml:space="preserve">Zhotovitel odpovídá za všechny vady </w:t>
      </w:r>
      <w:r w:rsidR="00915DC2">
        <w:rPr>
          <w:rFonts w:ascii="Times New Roman" w:hAnsi="Times New Roman" w:cs="Times New Roman"/>
          <w:sz w:val="24"/>
          <w:szCs w:val="24"/>
        </w:rPr>
        <w:t>díla</w:t>
      </w:r>
      <w:r>
        <w:rPr>
          <w:rFonts w:ascii="Times New Roman" w:hAnsi="Times New Roman" w:cs="Times New Roman"/>
          <w:sz w:val="24"/>
          <w:szCs w:val="24"/>
        </w:rPr>
        <w:t xml:space="preserve">, </w:t>
      </w:r>
      <w:r w:rsidR="00F04D66">
        <w:rPr>
          <w:rFonts w:ascii="Times New Roman" w:hAnsi="Times New Roman" w:cs="Times New Roman"/>
          <w:sz w:val="24"/>
          <w:szCs w:val="24"/>
        </w:rPr>
        <w:t>zejména za vady, které</w:t>
      </w:r>
      <w:r>
        <w:rPr>
          <w:rFonts w:ascii="Times New Roman" w:hAnsi="Times New Roman" w:cs="Times New Roman"/>
          <w:sz w:val="24"/>
          <w:szCs w:val="24"/>
        </w:rPr>
        <w:t xml:space="preserve"> mají vliv na kvalitu stavby, na úplnost specifikace všech prací, dodávek, činností a služeb spojených s realizací stavby, za jednoznačnost, efektivnost, funkčnost a reálnost navrženého technického řešení a jeho soulad s podmínkami této smlouvy, pokyny a podklady předanými Zhotoviteli Objednatelem, obecně závaznými </w:t>
      </w:r>
      <w:r w:rsidRPr="0063637D">
        <w:rPr>
          <w:rFonts w:ascii="Times New Roman" w:hAnsi="Times New Roman" w:cs="Times New Roman"/>
          <w:sz w:val="24"/>
          <w:szCs w:val="24"/>
        </w:rPr>
        <w:t>právními předpisy, ČSN, EN, a ostatními normami pro přípravu a realizaci předmětné stavby</w:t>
      </w:r>
      <w:r w:rsidR="00F04D66" w:rsidRPr="0063637D">
        <w:rPr>
          <w:rFonts w:ascii="Times New Roman" w:hAnsi="Times New Roman" w:cs="Times New Roman"/>
          <w:sz w:val="24"/>
          <w:szCs w:val="24"/>
        </w:rPr>
        <w:t>, apod.</w:t>
      </w:r>
    </w:p>
    <w:p w14:paraId="1AB4BEC7" w14:textId="77777777" w:rsidR="00BD4F42" w:rsidRDefault="00C83079">
      <w:pPr>
        <w:pStyle w:val="Zkladntext21"/>
        <w:numPr>
          <w:ilvl w:val="0"/>
          <w:numId w:val="2"/>
        </w:numPr>
        <w:spacing w:after="60" w:line="276" w:lineRule="auto"/>
        <w:jc w:val="both"/>
        <w:rPr>
          <w:rFonts w:ascii="Times New Roman" w:hAnsi="Times New Roman" w:cs="Times New Roman"/>
          <w:sz w:val="24"/>
          <w:szCs w:val="24"/>
        </w:rPr>
      </w:pPr>
      <w:r w:rsidRPr="00693467">
        <w:rPr>
          <w:rFonts w:ascii="Times New Roman" w:hAnsi="Times New Roman" w:cs="Times New Roman"/>
          <w:sz w:val="24"/>
          <w:szCs w:val="24"/>
        </w:rPr>
        <w:t>Zhotovitel celou dobu životnosti stavby zodpovídá za škody vzniklé na základě porušení povinností Zhotovitele při realizaci projekční a inženýrské přípravy zajišťované dle této smlouvy.</w:t>
      </w:r>
    </w:p>
    <w:p w14:paraId="23078DF2" w14:textId="77777777" w:rsidR="00C83079" w:rsidRDefault="00C83079">
      <w:pPr>
        <w:pStyle w:val="Zkladntext21"/>
        <w:numPr>
          <w:ilvl w:val="0"/>
          <w:numId w:val="2"/>
        </w:numPr>
        <w:spacing w:after="60" w:line="276" w:lineRule="auto"/>
        <w:jc w:val="both"/>
        <w:rPr>
          <w:rFonts w:ascii="Times New Roman" w:hAnsi="Times New Roman" w:cs="Times New Roman"/>
          <w:sz w:val="24"/>
          <w:szCs w:val="24"/>
        </w:rPr>
      </w:pPr>
      <w:r>
        <w:rPr>
          <w:rFonts w:ascii="Times New Roman" w:hAnsi="Times New Roman" w:cs="Times New Roman"/>
          <w:sz w:val="24"/>
          <w:szCs w:val="24"/>
        </w:rPr>
        <w:t>Zhotovitel neodpovídá za vady díla, jestliže tyto vady byly způsobeny předáním nevhodných nebo neúplných podkladů a pokynů v případě, že Zhotovitel na ně Objednatele upozornil a Objednatel na jejich použití nebo provedení trval</w:t>
      </w:r>
      <w:r w:rsidR="00CD23FC">
        <w:rPr>
          <w:rFonts w:ascii="Times New Roman" w:hAnsi="Times New Roman" w:cs="Times New Roman"/>
          <w:sz w:val="24"/>
          <w:szCs w:val="24"/>
        </w:rPr>
        <w:t>, prokazování této skutečnosti je na straně Zhotovitele.</w:t>
      </w:r>
    </w:p>
    <w:p w14:paraId="73DD327C" w14:textId="77777777" w:rsidR="00C83079" w:rsidRDefault="00C83079">
      <w:pPr>
        <w:pStyle w:val="Zkladntext21"/>
        <w:numPr>
          <w:ilvl w:val="0"/>
          <w:numId w:val="2"/>
        </w:numPr>
        <w:spacing w:after="60" w:line="276" w:lineRule="auto"/>
        <w:jc w:val="both"/>
        <w:rPr>
          <w:rFonts w:ascii="Times New Roman" w:hAnsi="Times New Roman" w:cs="Times New Roman"/>
          <w:sz w:val="24"/>
          <w:szCs w:val="24"/>
        </w:rPr>
      </w:pPr>
      <w:r>
        <w:rPr>
          <w:rFonts w:ascii="Times New Roman" w:hAnsi="Times New Roman" w:cs="Times New Roman"/>
          <w:sz w:val="24"/>
          <w:szCs w:val="24"/>
        </w:rPr>
        <w:t>Objednatel je povinen vady písemně reklamovat u Zhotovitele, a to bez zbytečného odkladu poté, co se o nich dozvěděl.</w:t>
      </w:r>
    </w:p>
    <w:p w14:paraId="07E6BA62" w14:textId="77777777" w:rsidR="00C83079" w:rsidRDefault="00C83079">
      <w:pPr>
        <w:pStyle w:val="Zkladntext21"/>
        <w:numPr>
          <w:ilvl w:val="0"/>
          <w:numId w:val="2"/>
        </w:numPr>
        <w:spacing w:after="60" w:line="276" w:lineRule="auto"/>
        <w:jc w:val="both"/>
        <w:rPr>
          <w:rFonts w:ascii="Times New Roman" w:hAnsi="Times New Roman" w:cs="Times New Roman"/>
          <w:sz w:val="24"/>
          <w:szCs w:val="24"/>
        </w:rPr>
      </w:pPr>
      <w:r>
        <w:rPr>
          <w:rFonts w:ascii="Times New Roman" w:hAnsi="Times New Roman" w:cs="Times New Roman"/>
          <w:sz w:val="24"/>
          <w:szCs w:val="24"/>
        </w:rPr>
        <w:t>Právo na odstranění vady díla, zjištěné po předání díla, Objednatel u Zhotovitele uplatní písemnou formou</w:t>
      </w:r>
      <w:r w:rsidR="009F7303">
        <w:rPr>
          <w:rFonts w:ascii="Times New Roman" w:hAnsi="Times New Roman" w:cs="Times New Roman"/>
          <w:sz w:val="24"/>
          <w:szCs w:val="24"/>
        </w:rPr>
        <w:t xml:space="preserve"> bez zbytečného odkladu</w:t>
      </w:r>
      <w:r>
        <w:rPr>
          <w:rFonts w:ascii="Times New Roman" w:hAnsi="Times New Roman" w:cs="Times New Roman"/>
          <w:sz w:val="24"/>
          <w:szCs w:val="24"/>
        </w:rPr>
        <w:t>. Zhotovitel bez zbytečného odkladu, nejpozději ve lhůtě do tří pracovních dní od doručení reklamace, projedná s Objednatelem reklamovanou vadu a způsob jejího odstranění.</w:t>
      </w:r>
    </w:p>
    <w:p w14:paraId="3988F47B" w14:textId="77777777" w:rsidR="00C83079" w:rsidRDefault="00C83079">
      <w:pPr>
        <w:numPr>
          <w:ilvl w:val="0"/>
          <w:numId w:val="2"/>
        </w:numPr>
        <w:spacing w:line="276" w:lineRule="auto"/>
        <w:jc w:val="both"/>
      </w:pPr>
      <w:r>
        <w:lastRenderedPageBreak/>
        <w:t xml:space="preserve">Zhotovitel se zavazuje případné vady díla bezplatně odstranit do </w:t>
      </w:r>
      <w:r w:rsidR="00CD23FC">
        <w:t>7</w:t>
      </w:r>
      <w:r>
        <w:t xml:space="preserve"> dní po doručení reklamace Objednatelem, pokud se smluvní strany nedohodnou jinak. Smluvní pokuta je splatná do 30 dnů od doručení výzvy k její úhradě Zhotoviteli. </w:t>
      </w:r>
    </w:p>
    <w:p w14:paraId="5617D2F9" w14:textId="77777777" w:rsidR="00C83079" w:rsidRDefault="00CD30BF">
      <w:pPr>
        <w:numPr>
          <w:ilvl w:val="0"/>
          <w:numId w:val="2"/>
        </w:numPr>
        <w:spacing w:line="276" w:lineRule="auto"/>
        <w:jc w:val="both"/>
      </w:pPr>
      <w:r>
        <w:t>Po odstranění vady bude vyhotoven Zhotovitelem písemný protokol, ze kterého bude zřejmé, zda je reklamovaná odstraněna a termín jejího odstranění. Oprávněná osoba Objednatele potvrdí tento protokol svým podpisem.</w:t>
      </w:r>
    </w:p>
    <w:p w14:paraId="6B056E73" w14:textId="77777777" w:rsidR="00234012" w:rsidRDefault="00234012" w:rsidP="00234012">
      <w:pPr>
        <w:numPr>
          <w:ilvl w:val="0"/>
          <w:numId w:val="2"/>
        </w:numPr>
        <w:spacing w:line="276" w:lineRule="auto"/>
        <w:jc w:val="both"/>
      </w:pPr>
      <w:r>
        <w:t xml:space="preserve">V případě, že při realizaci stavby budou zjištěny vady projektu, které nemají příčinu v podkladech předaných Objednatelem, zavazuje se Zhotovitel </w:t>
      </w:r>
      <w:r w:rsidR="000C51C4">
        <w:t>odstranit tyto vady bezplatně.</w:t>
      </w:r>
      <w:r w:rsidR="00CD30BF">
        <w:t xml:space="preserve"> </w:t>
      </w:r>
    </w:p>
    <w:p w14:paraId="4A6B235E" w14:textId="77777777" w:rsidR="009F7303" w:rsidRPr="009F7303" w:rsidRDefault="009F7303" w:rsidP="00EA2A56">
      <w:pPr>
        <w:numPr>
          <w:ilvl w:val="0"/>
          <w:numId w:val="2"/>
        </w:numPr>
        <w:jc w:val="both"/>
      </w:pPr>
      <w:r w:rsidRPr="009F7303">
        <w:t>Zhotovitel poskytuje na dílo záruku v délce 36 měsíců, kdy základem pro určení počátku záruční doby je souhrnný předávací protokol a počátek záruční doby je stanoven datem odstranění poslední vady nebo nedodělku.</w:t>
      </w:r>
      <w:r>
        <w:t xml:space="preserve"> Záruční doba se prodlužuje každou zjištěnou vadou o 1 kalendářní měsíc.</w:t>
      </w:r>
    </w:p>
    <w:p w14:paraId="0B38B514" w14:textId="77777777" w:rsidR="00C83079" w:rsidRDefault="00C83079">
      <w:pPr>
        <w:numPr>
          <w:ilvl w:val="0"/>
          <w:numId w:val="2"/>
        </w:numPr>
        <w:spacing w:line="276" w:lineRule="auto"/>
        <w:jc w:val="both"/>
      </w:pPr>
      <w:r>
        <w:t>Uplatněním práv dle toho článku nezaniká právo na náhradu škody či jiné sankce.</w:t>
      </w:r>
    </w:p>
    <w:p w14:paraId="19877145" w14:textId="77777777" w:rsidR="00C83079" w:rsidRDefault="00C83079" w:rsidP="00377D14">
      <w:pPr>
        <w:spacing w:before="360" w:line="276" w:lineRule="auto"/>
        <w:jc w:val="center"/>
        <w:rPr>
          <w:b/>
        </w:rPr>
      </w:pPr>
      <w:r>
        <w:rPr>
          <w:b/>
        </w:rPr>
        <w:t>VI.</w:t>
      </w:r>
    </w:p>
    <w:p w14:paraId="7C1135F6" w14:textId="77777777" w:rsidR="00C83079" w:rsidRDefault="00C83079">
      <w:pPr>
        <w:spacing w:line="276" w:lineRule="auto"/>
        <w:jc w:val="center"/>
        <w:rPr>
          <w:b/>
        </w:rPr>
      </w:pPr>
      <w:r>
        <w:rPr>
          <w:b/>
        </w:rPr>
        <w:t>Porušení smluvních povinností</w:t>
      </w:r>
    </w:p>
    <w:p w14:paraId="3B500CAA" w14:textId="77777777" w:rsidR="00C83079" w:rsidRDefault="00C83079" w:rsidP="00377D14">
      <w:pPr>
        <w:numPr>
          <w:ilvl w:val="0"/>
          <w:numId w:val="7"/>
        </w:numPr>
        <w:spacing w:before="240" w:line="276" w:lineRule="auto"/>
        <w:jc w:val="both"/>
      </w:pPr>
      <w:r>
        <w:t>V případě, že Zhotovitel nedodrží jakýkoliv termín dokončení díla či jeho části dle této smlouvy, je Objednatel oprávněn požadovat po Zhotoviteli smluvní pokutu ve výši 0,2</w:t>
      </w:r>
      <w:r w:rsidR="00E3301A">
        <w:t xml:space="preserve"> </w:t>
      </w:r>
      <w:r>
        <w:t>% z fakturované dílčí ceny díla bez DPH, Kč za každý i započatý den prodlení.</w:t>
      </w:r>
      <w:r w:rsidR="00722D6E">
        <w:t xml:space="preserve"> </w:t>
      </w:r>
      <w:r w:rsidR="00D01AD3">
        <w:t xml:space="preserve">Objednatel nebude požadovat smluvní pokutu v případě </w:t>
      </w:r>
      <w:r w:rsidR="00722D6E">
        <w:t>prodlení v</w:t>
      </w:r>
      <w:r w:rsidR="00D01AD3">
        <w:t xml:space="preserve"> termínu </w:t>
      </w:r>
      <w:r w:rsidR="00722D6E">
        <w:t>plnění 4.</w:t>
      </w:r>
      <w:r w:rsidR="00BD582C">
        <w:t xml:space="preserve"> </w:t>
      </w:r>
      <w:r w:rsidR="00722D6E">
        <w:t>fáze díla</w:t>
      </w:r>
      <w:r w:rsidR="00D01AD3">
        <w:t xml:space="preserve"> dle čl. II odst. 1 písm. e) (</w:t>
      </w:r>
      <w:r w:rsidR="00722D6E">
        <w:t>zajištění společného povolení</w:t>
      </w:r>
      <w:r w:rsidR="00D01AD3">
        <w:t>) smlouvy, bude-li způsobeno nečinností příslušného správního orgánu</w:t>
      </w:r>
      <w:r w:rsidR="009046F3">
        <w:t>.</w:t>
      </w:r>
      <w:r w:rsidR="00D01AD3">
        <w:t xml:space="preserve"> </w:t>
      </w:r>
    </w:p>
    <w:p w14:paraId="090297A0" w14:textId="77777777" w:rsidR="00667119" w:rsidRDefault="00A04C83" w:rsidP="00A04C83">
      <w:pPr>
        <w:numPr>
          <w:ilvl w:val="0"/>
          <w:numId w:val="7"/>
        </w:numPr>
        <w:spacing w:line="276" w:lineRule="auto"/>
        <w:jc w:val="both"/>
      </w:pPr>
      <w:r w:rsidRPr="00A04C83">
        <w:t xml:space="preserve">Neodstraní-li Zhotovitel </w:t>
      </w:r>
      <w:r>
        <w:t xml:space="preserve">vady uplatněné v protokolu o předání a převzetí díla </w:t>
      </w:r>
      <w:r w:rsidRPr="00A04C83">
        <w:t>v</w:t>
      </w:r>
      <w:r>
        <w:t>e</w:t>
      </w:r>
      <w:r w:rsidRPr="00A04C83">
        <w:t xml:space="preserve"> </w:t>
      </w:r>
      <w:r>
        <w:t>stanovené</w:t>
      </w:r>
      <w:r w:rsidRPr="00A04C83">
        <w:t xml:space="preserve"> lhůtě, je Objednatel oprávněn požadovat po Zhotoviteli </w:t>
      </w:r>
      <w:r>
        <w:t xml:space="preserve">za každou neodstraněnou vadu </w:t>
      </w:r>
      <w:r w:rsidRPr="00A04C83">
        <w:t>smluvní pokutu ve výši 0,2</w:t>
      </w:r>
      <w:r w:rsidR="00E3301A">
        <w:t xml:space="preserve"> </w:t>
      </w:r>
      <w:r w:rsidRPr="00A04C83">
        <w:t xml:space="preserve">% z celkové ceny díla bez DPH za každý </w:t>
      </w:r>
      <w:r>
        <w:t xml:space="preserve">i započatý </w:t>
      </w:r>
      <w:r w:rsidRPr="00A04C83">
        <w:t>den prodlení až do dne jejího odstranění.</w:t>
      </w:r>
      <w:r>
        <w:t xml:space="preserve"> </w:t>
      </w:r>
    </w:p>
    <w:p w14:paraId="437F7BA3" w14:textId="77777777" w:rsidR="00667119" w:rsidRDefault="00667119">
      <w:pPr>
        <w:numPr>
          <w:ilvl w:val="0"/>
          <w:numId w:val="7"/>
        </w:numPr>
        <w:spacing w:line="276" w:lineRule="auto"/>
        <w:jc w:val="both"/>
      </w:pPr>
      <w:r w:rsidRPr="00667119">
        <w:t>Neodstraní-li Zhotovitel reklamované vady díla ve stanovené lhůtě, je Objednatel oprávněn požadovat po Zhotoviteli za každou neodstraněnou vadu smluvní pokutu ve výši 0,2</w:t>
      </w:r>
      <w:r w:rsidR="00E3301A">
        <w:t xml:space="preserve"> </w:t>
      </w:r>
      <w:r w:rsidRPr="00667119">
        <w:t xml:space="preserve">% z celkové ceny díla bez DPH za každý i započatý den prodlení až do dne jejího odstranění. </w:t>
      </w:r>
    </w:p>
    <w:p w14:paraId="0CB703FE" w14:textId="77777777" w:rsidR="00234012" w:rsidRDefault="00234012">
      <w:pPr>
        <w:numPr>
          <w:ilvl w:val="0"/>
          <w:numId w:val="7"/>
        </w:numPr>
        <w:spacing w:line="276" w:lineRule="auto"/>
        <w:jc w:val="both"/>
      </w:pPr>
      <w:r>
        <w:t xml:space="preserve">V případě, že Zhotovitelem zpracovaná projektová dokumentace a soupis prací vykazuje vady, které se projeví po převzetí díla a které zapříčiní prodloužení termínů stavby, je </w:t>
      </w:r>
      <w:r w:rsidR="00765341">
        <w:t>Objednatel oprávněn požadovat po Zhotoviteli</w:t>
      </w:r>
      <w:r>
        <w:t xml:space="preserve"> smluvní pokutu ve výši 0,2% z celkové </w:t>
      </w:r>
      <w:r w:rsidR="00765341">
        <w:t xml:space="preserve">ceny díla </w:t>
      </w:r>
      <w:r w:rsidR="001D4CFD">
        <w:t xml:space="preserve">bez DPH </w:t>
      </w:r>
      <w:r w:rsidR="00765341">
        <w:t>za</w:t>
      </w:r>
      <w:r>
        <w:t xml:space="preserve"> </w:t>
      </w:r>
      <w:r w:rsidR="00A179B0">
        <w:t xml:space="preserve">každý započatý </w:t>
      </w:r>
      <w:r>
        <w:t>kalendářní týden prodloužení termínu dokončení stavby.</w:t>
      </w:r>
    </w:p>
    <w:p w14:paraId="6420F0B4" w14:textId="77777777" w:rsidR="00234012" w:rsidRDefault="00234012" w:rsidP="00C369E1">
      <w:pPr>
        <w:numPr>
          <w:ilvl w:val="0"/>
          <w:numId w:val="7"/>
        </w:numPr>
        <w:tabs>
          <w:tab w:val="left" w:pos="5529"/>
        </w:tabs>
        <w:spacing w:line="276" w:lineRule="auto"/>
        <w:jc w:val="both"/>
      </w:pPr>
      <w:r>
        <w:t xml:space="preserve">V případě nesplnění povinností dle čl. </w:t>
      </w:r>
      <w:r w:rsidR="00765341">
        <w:t xml:space="preserve">VII. </w:t>
      </w:r>
      <w:r w:rsidR="00A179B0">
        <w:t xml:space="preserve">odst. </w:t>
      </w:r>
      <w:r w:rsidR="00780ACA">
        <w:t>6</w:t>
      </w:r>
      <w:r w:rsidR="00765341">
        <w:t xml:space="preserve"> a </w:t>
      </w:r>
      <w:r w:rsidR="00A444AB">
        <w:t>10</w:t>
      </w:r>
      <w:r w:rsidR="00765341">
        <w:t xml:space="preserve"> je Objednatel oprávněn požadovat po Zhotoviteli smluvní pokutu ve výši </w:t>
      </w:r>
      <w:r w:rsidR="005B3FBC">
        <w:t>5</w:t>
      </w:r>
      <w:r w:rsidR="00765341">
        <w:t>.000,-Kč za každé jednotlivé porušení povinnosti.</w:t>
      </w:r>
    </w:p>
    <w:p w14:paraId="5EBF0387" w14:textId="77777777" w:rsidR="00765341" w:rsidRDefault="00765341">
      <w:pPr>
        <w:numPr>
          <w:ilvl w:val="0"/>
          <w:numId w:val="7"/>
        </w:numPr>
        <w:spacing w:line="276" w:lineRule="auto"/>
        <w:jc w:val="both"/>
      </w:pPr>
      <w:r>
        <w:t xml:space="preserve">V případě nesplnění povinnosti uvedené v čl. VII </w:t>
      </w:r>
      <w:r w:rsidR="00A179B0">
        <w:t xml:space="preserve">odst. </w:t>
      </w:r>
      <w:r>
        <w:t xml:space="preserve">4 </w:t>
      </w:r>
      <w:r w:rsidR="00791E8A">
        <w:t>a  5</w:t>
      </w:r>
      <w:r w:rsidR="00A179B0">
        <w:t>,</w:t>
      </w:r>
      <w:r w:rsidR="00791E8A">
        <w:t xml:space="preserve"> </w:t>
      </w:r>
      <w:r>
        <w:t xml:space="preserve">je Objednatel oprávněn požadovat po Zhotoviteli smluvní pokutu ve výši 5.000,-Kč. Uhrazení smluvní pokuty nezbavuje Zhotovitele povinnosti napravit závadný stav. </w:t>
      </w:r>
    </w:p>
    <w:p w14:paraId="60F73F96" w14:textId="77777777" w:rsidR="00C31966" w:rsidRDefault="00C31966" w:rsidP="00C31966">
      <w:pPr>
        <w:numPr>
          <w:ilvl w:val="0"/>
          <w:numId w:val="7"/>
        </w:numPr>
        <w:spacing w:line="276" w:lineRule="auto"/>
        <w:jc w:val="both"/>
      </w:pPr>
      <w:r>
        <w:t xml:space="preserve">V případě nesplnění povinností dle čl. VIII. </w:t>
      </w:r>
      <w:r w:rsidR="00A179B0">
        <w:t xml:space="preserve">odst. </w:t>
      </w:r>
      <w:r>
        <w:t>5 je Objednatel oprávněn požadovat po Zhotoviteli smluvní pokutu ve výši 1.000,-Kč za každý případ zjištěného porušení povinnosti.</w:t>
      </w:r>
    </w:p>
    <w:p w14:paraId="084F4CC4" w14:textId="77777777" w:rsidR="00DD7246" w:rsidRDefault="00C83079">
      <w:pPr>
        <w:numPr>
          <w:ilvl w:val="0"/>
          <w:numId w:val="7"/>
        </w:numPr>
        <w:spacing w:line="276" w:lineRule="auto"/>
        <w:jc w:val="both"/>
      </w:pPr>
      <w:r>
        <w:t>Smluvní pokut</w:t>
      </w:r>
      <w:r w:rsidR="00DA7C85">
        <w:t>y účtované dle této smlouvy</w:t>
      </w:r>
      <w:r>
        <w:t xml:space="preserve"> j</w:t>
      </w:r>
      <w:r w:rsidR="00DA7C85">
        <w:t>sou</w:t>
      </w:r>
      <w:r>
        <w:t xml:space="preserve"> splatn</w:t>
      </w:r>
      <w:r w:rsidR="00DA7C85">
        <w:t>é</w:t>
      </w:r>
      <w:r>
        <w:t xml:space="preserve"> do 30 dnů od doručení výzvy k její úhradě Zhotoviteli.</w:t>
      </w:r>
    </w:p>
    <w:p w14:paraId="6540A490" w14:textId="77777777" w:rsidR="00C83079" w:rsidRPr="001D4CFD" w:rsidRDefault="00DD7246">
      <w:pPr>
        <w:numPr>
          <w:ilvl w:val="0"/>
          <w:numId w:val="7"/>
        </w:numPr>
        <w:spacing w:line="276" w:lineRule="auto"/>
        <w:jc w:val="both"/>
      </w:pPr>
      <w:r>
        <w:t>Zaplacení jakékoliv s</w:t>
      </w:r>
      <w:r w:rsidR="00C83079">
        <w:t>mluvní pokut</w:t>
      </w:r>
      <w:r>
        <w:t>y uplatňované na základě této smlouvy</w:t>
      </w:r>
      <w:r w:rsidR="00C83079">
        <w:t xml:space="preserve"> nemá vliv na případnou odpovědnost Zhotovitele za náhradu škody.</w:t>
      </w:r>
      <w:r w:rsidR="00765341">
        <w:t xml:space="preserve"> Objednatel má právo na zápočet </w:t>
      </w:r>
      <w:r w:rsidR="00765341" w:rsidRPr="001D4CFD">
        <w:t>případných smluvních pokut vůči pohledávkám Zhotovitele za Objednatelem.</w:t>
      </w:r>
    </w:p>
    <w:p w14:paraId="7BF60C57" w14:textId="77777777" w:rsidR="0055590F" w:rsidRPr="0063637D" w:rsidRDefault="00667119" w:rsidP="0077364D">
      <w:pPr>
        <w:numPr>
          <w:ilvl w:val="0"/>
          <w:numId w:val="7"/>
        </w:numPr>
        <w:spacing w:line="276" w:lineRule="auto"/>
        <w:ind w:left="426" w:hanging="426"/>
        <w:jc w:val="both"/>
        <w:rPr>
          <w:b/>
        </w:rPr>
      </w:pPr>
      <w:r>
        <w:lastRenderedPageBreak/>
        <w:t>Smluvní strany mají právo odstoupit od smlouvy v případě podstatného porušení smlouvy v souladu se zákonem č. 89/2012 Sb., občanský zákoník</w:t>
      </w:r>
      <w:r w:rsidR="00A179B0">
        <w:t>, ve znění pozdějších předpisů</w:t>
      </w:r>
      <w:r>
        <w:t xml:space="preserve">. </w:t>
      </w:r>
      <w:r w:rsidR="0055590F" w:rsidRPr="0063637D">
        <w:t xml:space="preserve">Za podstatné porušení této smlouvy se považuje zejména: </w:t>
      </w:r>
    </w:p>
    <w:p w14:paraId="29445241" w14:textId="77777777" w:rsidR="0055590F" w:rsidRPr="0063637D" w:rsidRDefault="0055590F" w:rsidP="00EA2A56">
      <w:pPr>
        <w:pStyle w:val="Odstavecseseznamem"/>
        <w:numPr>
          <w:ilvl w:val="1"/>
          <w:numId w:val="19"/>
        </w:numPr>
        <w:suppressAutoHyphens w:val="0"/>
        <w:spacing w:after="0" w:line="240" w:lineRule="auto"/>
        <w:ind w:left="993"/>
        <w:jc w:val="both"/>
        <w:rPr>
          <w:rFonts w:ascii="Times New Roman" w:hAnsi="Times New Roman" w:cs="Times New Roman"/>
          <w:sz w:val="24"/>
          <w:szCs w:val="24"/>
        </w:rPr>
      </w:pPr>
      <w:r w:rsidRPr="0055590F">
        <w:rPr>
          <w:rFonts w:ascii="Times New Roman" w:hAnsi="Times New Roman" w:cs="Times New Roman"/>
          <w:sz w:val="24"/>
          <w:szCs w:val="24"/>
        </w:rPr>
        <w:t xml:space="preserve">pokud </w:t>
      </w:r>
      <w:r>
        <w:rPr>
          <w:rFonts w:ascii="Times New Roman" w:hAnsi="Times New Roman" w:cs="Times New Roman"/>
          <w:sz w:val="24"/>
          <w:szCs w:val="24"/>
        </w:rPr>
        <w:t>Z</w:t>
      </w:r>
      <w:r w:rsidRPr="0063637D">
        <w:rPr>
          <w:rFonts w:ascii="Times New Roman" w:hAnsi="Times New Roman" w:cs="Times New Roman"/>
          <w:sz w:val="24"/>
          <w:szCs w:val="24"/>
        </w:rPr>
        <w:t>hotovitel opakovaně přes předchozí písemné upozornění nedodrží smluvní termíny díla</w:t>
      </w:r>
      <w:r w:rsidR="00A179B0">
        <w:rPr>
          <w:rFonts w:ascii="Times New Roman" w:hAnsi="Times New Roman" w:cs="Times New Roman"/>
          <w:sz w:val="24"/>
          <w:szCs w:val="24"/>
        </w:rPr>
        <w:t>,</w:t>
      </w:r>
      <w:r w:rsidRPr="0063637D">
        <w:rPr>
          <w:rFonts w:ascii="Times New Roman" w:hAnsi="Times New Roman" w:cs="Times New Roman"/>
          <w:sz w:val="24"/>
          <w:szCs w:val="24"/>
        </w:rPr>
        <w:t xml:space="preserve"> </w:t>
      </w:r>
    </w:p>
    <w:p w14:paraId="3D1449C7" w14:textId="77777777" w:rsidR="0055590F" w:rsidRPr="0063637D" w:rsidRDefault="0055590F" w:rsidP="0055590F">
      <w:pPr>
        <w:pStyle w:val="Zkladntext2"/>
        <w:numPr>
          <w:ilvl w:val="1"/>
          <w:numId w:val="19"/>
        </w:numPr>
        <w:suppressAutoHyphens w:val="0"/>
        <w:spacing w:after="0" w:line="240" w:lineRule="auto"/>
        <w:ind w:left="993" w:right="85"/>
        <w:jc w:val="both"/>
      </w:pPr>
      <w:r w:rsidRPr="0063637D">
        <w:t xml:space="preserve">pokud </w:t>
      </w:r>
      <w:r>
        <w:t>Z</w:t>
      </w:r>
      <w:r w:rsidRPr="0063637D">
        <w:t xml:space="preserve">hotovitelem provedené dílo, tj. zejména projektová dokumentace a </w:t>
      </w:r>
      <w:r w:rsidR="00210794">
        <w:t xml:space="preserve">výkazu výměr vč. </w:t>
      </w:r>
      <w:r w:rsidRPr="0063637D">
        <w:t>soupis prací, vykazuje vady, které zapříčiní zrušení veřejné zakázky na provedení stavby</w:t>
      </w:r>
      <w:r w:rsidR="00A179B0">
        <w:t>,</w:t>
      </w:r>
    </w:p>
    <w:p w14:paraId="4E5F19AE" w14:textId="77777777" w:rsidR="0055590F" w:rsidRPr="0063637D" w:rsidRDefault="0055590F" w:rsidP="0055590F">
      <w:pPr>
        <w:pStyle w:val="Zkladntext2"/>
        <w:numPr>
          <w:ilvl w:val="1"/>
          <w:numId w:val="19"/>
        </w:numPr>
        <w:suppressAutoHyphens w:val="0"/>
        <w:spacing w:after="0" w:line="240" w:lineRule="auto"/>
        <w:ind w:left="993" w:right="84"/>
        <w:jc w:val="both"/>
      </w:pPr>
      <w:r w:rsidRPr="0063637D">
        <w:t xml:space="preserve">pokud </w:t>
      </w:r>
      <w:r>
        <w:t>Z</w:t>
      </w:r>
      <w:r w:rsidRPr="0063637D">
        <w:t xml:space="preserve">hotovitelem provedené dílo opakovaně přes předchozí písemné upozornění vykazuje vady projektové dokumentace a </w:t>
      </w:r>
      <w:r w:rsidR="00210794">
        <w:t xml:space="preserve">výkazu výměr vč. </w:t>
      </w:r>
      <w:r w:rsidRPr="0063637D">
        <w:t>soupisu prací, které zapříčiní stavební vícenáklady stavby na jejich odstranění</w:t>
      </w:r>
      <w:r w:rsidR="00A179B0">
        <w:t>,</w:t>
      </w:r>
    </w:p>
    <w:p w14:paraId="3168FF81" w14:textId="77777777" w:rsidR="0055590F" w:rsidRPr="0063637D" w:rsidRDefault="0055590F" w:rsidP="0055590F">
      <w:pPr>
        <w:numPr>
          <w:ilvl w:val="1"/>
          <w:numId w:val="19"/>
        </w:numPr>
        <w:suppressAutoHyphens w:val="0"/>
        <w:overflowPunct w:val="0"/>
        <w:autoSpaceDE w:val="0"/>
        <w:autoSpaceDN w:val="0"/>
        <w:adjustRightInd w:val="0"/>
        <w:ind w:left="993"/>
        <w:jc w:val="both"/>
        <w:textAlignment w:val="baseline"/>
      </w:pPr>
      <w:r w:rsidRPr="0063637D">
        <w:t>opakované neplnění některé z p</w:t>
      </w:r>
      <w:r w:rsidRPr="0055590F">
        <w:t xml:space="preserve">ovinností uvedených v článku </w:t>
      </w:r>
      <w:r>
        <w:t>I</w:t>
      </w:r>
      <w:r w:rsidR="0077364D">
        <w:t>.</w:t>
      </w:r>
      <w:r>
        <w:t xml:space="preserve"> </w:t>
      </w:r>
      <w:r w:rsidR="00A179B0">
        <w:t xml:space="preserve">odst. </w:t>
      </w:r>
      <w:r>
        <w:t>10</w:t>
      </w:r>
      <w:r w:rsidR="00210794">
        <w:t>.</w:t>
      </w:r>
      <w:r>
        <w:t xml:space="preserve"> a 11</w:t>
      </w:r>
      <w:r w:rsidR="00210794">
        <w:t>.</w:t>
      </w:r>
      <w:r>
        <w:t>, čl. VII</w:t>
      </w:r>
      <w:r w:rsidR="0077364D">
        <w:t>.</w:t>
      </w:r>
      <w:r w:rsidR="00441F68" w:rsidRPr="00441F68">
        <w:t xml:space="preserve"> této smlouvy </w:t>
      </w:r>
      <w:r w:rsidR="00441F68">
        <w:t>Z</w:t>
      </w:r>
      <w:r w:rsidRPr="0063637D">
        <w:t xml:space="preserve">hotovitelem nebo skutečnost, že </w:t>
      </w:r>
      <w:r w:rsidR="00210794">
        <w:t>Z</w:t>
      </w:r>
      <w:r w:rsidRPr="0063637D">
        <w:t xml:space="preserve">hotovitel přestane být plně právně způsobilým subjektem, na jeho majetek byl vyhlášen konkurz </w:t>
      </w:r>
      <w:r w:rsidR="00441F68" w:rsidRPr="00441F68">
        <w:t xml:space="preserve">nebo </w:t>
      </w:r>
      <w:r w:rsidR="00441F68">
        <w:t>Z</w:t>
      </w:r>
      <w:r w:rsidRPr="0063637D">
        <w:t>hotovitel vstoupil do likvidace,</w:t>
      </w:r>
    </w:p>
    <w:p w14:paraId="241EC2CB" w14:textId="77777777" w:rsidR="0055590F" w:rsidRPr="0063637D" w:rsidRDefault="0055590F" w:rsidP="0055590F">
      <w:pPr>
        <w:pStyle w:val="AAOdstavec"/>
        <w:numPr>
          <w:ilvl w:val="1"/>
          <w:numId w:val="19"/>
        </w:numPr>
        <w:ind w:left="993"/>
        <w:rPr>
          <w:rFonts w:ascii="Times New Roman" w:hAnsi="Times New Roman" w:cs="Times New Roman"/>
          <w:sz w:val="24"/>
          <w:szCs w:val="24"/>
        </w:rPr>
      </w:pPr>
      <w:r w:rsidRPr="0063637D">
        <w:rPr>
          <w:rFonts w:ascii="Times New Roman" w:hAnsi="Times New Roman" w:cs="Times New Roman"/>
          <w:sz w:val="24"/>
          <w:szCs w:val="24"/>
        </w:rPr>
        <w:t xml:space="preserve">poruší-li </w:t>
      </w:r>
      <w:r w:rsidR="00441F68" w:rsidRPr="00441F68">
        <w:rPr>
          <w:rFonts w:ascii="Times New Roman" w:hAnsi="Times New Roman" w:cs="Times New Roman"/>
          <w:sz w:val="24"/>
          <w:szCs w:val="24"/>
        </w:rPr>
        <w:t>Z</w:t>
      </w:r>
      <w:r w:rsidRPr="0063637D">
        <w:rPr>
          <w:rFonts w:ascii="Times New Roman" w:hAnsi="Times New Roman" w:cs="Times New Roman"/>
          <w:sz w:val="24"/>
          <w:szCs w:val="24"/>
        </w:rPr>
        <w:t>hotovitel některou z povinností dle platných předpisů, norem a rozhodnutí příslušných orgánů, zejména orgánů státní správy, které je povinen při plnění závazku založeného touto Smlouvou dodržovat</w:t>
      </w:r>
      <w:r w:rsidR="00210794">
        <w:rPr>
          <w:rFonts w:ascii="Times New Roman" w:hAnsi="Times New Roman" w:cs="Times New Roman"/>
          <w:sz w:val="24"/>
          <w:szCs w:val="24"/>
        </w:rPr>
        <w:t>,</w:t>
      </w:r>
    </w:p>
    <w:p w14:paraId="4B23B1CC" w14:textId="77777777" w:rsidR="00441F68" w:rsidRDefault="00441F68" w:rsidP="0063637D">
      <w:pPr>
        <w:pStyle w:val="Nadpis2"/>
        <w:keepNext w:val="0"/>
        <w:widowControl w:val="0"/>
        <w:numPr>
          <w:ilvl w:val="1"/>
          <w:numId w:val="19"/>
        </w:numPr>
        <w:suppressAutoHyphens w:val="0"/>
        <w:ind w:left="993"/>
        <w:jc w:val="both"/>
        <w:rPr>
          <w:rFonts w:ascii="Times New Roman" w:hAnsi="Times New Roman" w:cs="Times New Roman"/>
          <w:b w:val="0"/>
          <w:sz w:val="24"/>
          <w:szCs w:val="24"/>
        </w:rPr>
      </w:pPr>
      <w:r w:rsidRPr="00441F68">
        <w:rPr>
          <w:rFonts w:ascii="Times New Roman" w:hAnsi="Times New Roman" w:cs="Times New Roman"/>
          <w:b w:val="0"/>
          <w:sz w:val="24"/>
          <w:szCs w:val="24"/>
        </w:rPr>
        <w:t>pokud je O</w:t>
      </w:r>
      <w:r w:rsidR="0055590F" w:rsidRPr="0063637D">
        <w:rPr>
          <w:rFonts w:ascii="Times New Roman" w:hAnsi="Times New Roman" w:cs="Times New Roman"/>
          <w:b w:val="0"/>
          <w:sz w:val="24"/>
          <w:szCs w:val="24"/>
        </w:rPr>
        <w:t xml:space="preserve">bjednatel v prodlení </w:t>
      </w:r>
      <w:r w:rsidRPr="00441F68">
        <w:rPr>
          <w:rFonts w:ascii="Times New Roman" w:hAnsi="Times New Roman" w:cs="Times New Roman"/>
          <w:b w:val="0"/>
          <w:sz w:val="24"/>
          <w:szCs w:val="24"/>
        </w:rPr>
        <w:t>s úhradou ceny díla více než 9</w:t>
      </w:r>
      <w:r w:rsidR="0055590F" w:rsidRPr="0063637D">
        <w:rPr>
          <w:rFonts w:ascii="Times New Roman" w:hAnsi="Times New Roman" w:cs="Times New Roman"/>
          <w:b w:val="0"/>
          <w:sz w:val="24"/>
          <w:szCs w:val="24"/>
        </w:rPr>
        <w:t xml:space="preserve">0 dnů a nesjedná nápravu ani do patnácti (15) dnů od doručení písemného oznámení </w:t>
      </w:r>
      <w:r w:rsidRPr="00441F68">
        <w:rPr>
          <w:rFonts w:ascii="Times New Roman" w:hAnsi="Times New Roman" w:cs="Times New Roman"/>
          <w:b w:val="0"/>
          <w:sz w:val="24"/>
          <w:szCs w:val="24"/>
        </w:rPr>
        <w:t>Z</w:t>
      </w:r>
      <w:r w:rsidR="0055590F" w:rsidRPr="0063637D">
        <w:rPr>
          <w:rFonts w:ascii="Times New Roman" w:hAnsi="Times New Roman" w:cs="Times New Roman"/>
          <w:b w:val="0"/>
          <w:sz w:val="24"/>
          <w:szCs w:val="24"/>
        </w:rPr>
        <w:t>hotovitele o takovém prodlení.</w:t>
      </w:r>
    </w:p>
    <w:p w14:paraId="3368C6F6" w14:textId="77777777" w:rsidR="00441F68" w:rsidRPr="0063637D" w:rsidRDefault="00441F68" w:rsidP="0063637D">
      <w:pPr>
        <w:numPr>
          <w:ilvl w:val="0"/>
          <w:numId w:val="7"/>
        </w:numPr>
        <w:spacing w:line="276" w:lineRule="auto"/>
        <w:ind w:left="426" w:hanging="426"/>
        <w:jc w:val="both"/>
      </w:pPr>
      <w:r w:rsidRPr="0063637D">
        <w:t xml:space="preserve">V případě ukončení smlouvy o dílo jinak než jejím úplným splněním, tj. odstoupením od smlouvy či dohodou, poskytuje Zhotovitel Objednateli souhlas k dopracování rozpracovaného díla třetí osobě, k tomu poskytne rozpracované dílo </w:t>
      </w:r>
      <w:r w:rsidRPr="0063637D">
        <w:rPr>
          <w:iCs/>
        </w:rPr>
        <w:t>3x v tištěné podobě a 3x elektronicky na CD nosiči (na každém CD vždy 1x v editovatelném formátu - doc, xls, dwg apod. a 1x v needitovatelném formátu – pdf)</w:t>
      </w:r>
      <w:r w:rsidRPr="0063637D">
        <w:t>. Souhlas obsahuje i poskytnutí licence, pokud je k tomuto účelu nutná, jejíž cena je součástí úhrady za nedokončené dílo. Zhotovitel se v takovém případě zavazuje uzavřít smlouvu o autorském dozoru, ohledně jím rozpracovaného díla v souladu s ustanoveními týkající</w:t>
      </w:r>
      <w:r w:rsidR="00210794">
        <w:t>ch</w:t>
      </w:r>
      <w:r w:rsidRPr="0063637D">
        <w:t xml:space="preserve"> se autorského dozoru v této smlouvě, zejména čl. VII </w:t>
      </w:r>
      <w:r w:rsidR="00A179B0">
        <w:t>odst.</w:t>
      </w:r>
      <w:r w:rsidR="00A179B0" w:rsidRPr="0063637D">
        <w:t xml:space="preserve"> </w:t>
      </w:r>
      <w:r w:rsidR="00791E8A">
        <w:t>8</w:t>
      </w:r>
      <w:r w:rsidRPr="0063637D">
        <w:t>, bude-li rozpracované dílo v takové fázi rozpracovanosti, že bude požadavek autorského dozoru považován Objednatelem za nezbytný.</w:t>
      </w:r>
      <w:r w:rsidR="0063637D">
        <w:t xml:space="preserve"> </w:t>
      </w:r>
      <w:r w:rsidRPr="0063637D">
        <w:t xml:space="preserve">Tento odstavec nevylučuje možnost odstoupení Objednatelem podle § 2004 odst. 2 věta druhá </w:t>
      </w:r>
      <w:r w:rsidR="00A179B0">
        <w:t>zákona č. 89/2012 Sb., občanský zákoník, ve znění pozdějších předpisů</w:t>
      </w:r>
      <w:r w:rsidRPr="0063637D">
        <w:t>.</w:t>
      </w:r>
    </w:p>
    <w:p w14:paraId="55A59BC4" w14:textId="77777777" w:rsidR="00C83079" w:rsidRDefault="00C83079" w:rsidP="00377D14">
      <w:pPr>
        <w:widowControl w:val="0"/>
        <w:autoSpaceDE w:val="0"/>
        <w:spacing w:before="360"/>
        <w:jc w:val="center"/>
        <w:rPr>
          <w:b/>
          <w:color w:val="000000"/>
        </w:rPr>
      </w:pPr>
      <w:r>
        <w:rPr>
          <w:b/>
          <w:color w:val="000000"/>
        </w:rPr>
        <w:t>VII.</w:t>
      </w:r>
    </w:p>
    <w:p w14:paraId="4D558438" w14:textId="77777777" w:rsidR="00C83079" w:rsidRDefault="00C83079">
      <w:pPr>
        <w:widowControl w:val="0"/>
        <w:autoSpaceDE w:val="0"/>
        <w:jc w:val="center"/>
        <w:rPr>
          <w:color w:val="000000"/>
        </w:rPr>
      </w:pPr>
      <w:r>
        <w:rPr>
          <w:b/>
          <w:color w:val="000000"/>
        </w:rPr>
        <w:t>Práva povinnosti smluvních stran</w:t>
      </w:r>
      <w:r w:rsidR="00CD4E01">
        <w:rPr>
          <w:b/>
          <w:color w:val="000000"/>
        </w:rPr>
        <w:t>, autorský dozor</w:t>
      </w:r>
    </w:p>
    <w:p w14:paraId="64BE4643" w14:textId="77777777" w:rsidR="00C83079" w:rsidRDefault="00C83079" w:rsidP="00377D14">
      <w:pPr>
        <w:numPr>
          <w:ilvl w:val="0"/>
          <w:numId w:val="8"/>
        </w:numPr>
        <w:spacing w:before="240" w:line="276" w:lineRule="auto"/>
        <w:jc w:val="both"/>
      </w:pPr>
      <w:r>
        <w:rPr>
          <w:color w:val="000000"/>
        </w:rPr>
        <w:t xml:space="preserve">Objednatel poskytne </w:t>
      </w:r>
      <w:r w:rsidR="00A179B0">
        <w:rPr>
          <w:color w:val="000000"/>
        </w:rPr>
        <w:t xml:space="preserve">Zhotoviteli </w:t>
      </w:r>
      <w:r>
        <w:rPr>
          <w:color w:val="000000"/>
        </w:rPr>
        <w:t>všechny dostupné podkladové materiály nezbytné pro zhotovení díla.</w:t>
      </w:r>
    </w:p>
    <w:p w14:paraId="729A6415" w14:textId="77777777" w:rsidR="00C83079" w:rsidRDefault="00C83079">
      <w:pPr>
        <w:numPr>
          <w:ilvl w:val="0"/>
          <w:numId w:val="8"/>
        </w:numPr>
        <w:spacing w:line="276" w:lineRule="auto"/>
        <w:jc w:val="both"/>
      </w:pPr>
      <w:r>
        <w:t xml:space="preserve">Objednatel umožňuje podpisem smlouvy zástupcům Zhotovitele bezpečný vstup do dotčených prostor objektu za účelem přípravy a realizace částí díla dle této smlouvy. </w:t>
      </w:r>
    </w:p>
    <w:p w14:paraId="27FE817A" w14:textId="77777777" w:rsidR="00C83079" w:rsidRDefault="00C83079">
      <w:pPr>
        <w:numPr>
          <w:ilvl w:val="0"/>
          <w:numId w:val="8"/>
        </w:numPr>
        <w:spacing w:line="276" w:lineRule="auto"/>
        <w:jc w:val="both"/>
      </w:pPr>
      <w:r>
        <w:t>Zhotovitel není oprávněn poskytnout dílo jiným osobám než Objednateli, vyjma</w:t>
      </w:r>
      <w:r w:rsidR="00F27BCF">
        <w:t xml:space="preserve"> dotčených orgánů státní správy, správců sítí apod.</w:t>
      </w:r>
      <w:r w:rsidR="00D75940">
        <w:t xml:space="preserve">, </w:t>
      </w:r>
      <w:r w:rsidR="00F27BCF">
        <w:t xml:space="preserve">a </w:t>
      </w:r>
      <w:r>
        <w:t xml:space="preserve">osob touto smlouvou výslovně uvedených, pokud s tím Objednatel nevysloví souhlas a pokud poskytnutí díla jiným osobám nebude vzhledem k povaze díla v rozporu se zájmy Objednatele. </w:t>
      </w:r>
    </w:p>
    <w:p w14:paraId="69B9E4EF" w14:textId="77777777" w:rsidR="00C83079" w:rsidRDefault="00C83079">
      <w:pPr>
        <w:widowControl w:val="0"/>
        <w:numPr>
          <w:ilvl w:val="0"/>
          <w:numId w:val="8"/>
        </w:numPr>
        <w:autoSpaceDE w:val="0"/>
        <w:spacing w:line="276" w:lineRule="auto"/>
        <w:jc w:val="both"/>
      </w:pPr>
      <w:r>
        <w:t xml:space="preserve">Zhotovitel prohlašuje, že je ohledně výkonu své odborné činnosti řádně pojištěn pro případnou odpovědnost z titulu náhrady škody vzniklé </w:t>
      </w:r>
      <w:r w:rsidR="00C31966">
        <w:t xml:space="preserve">Objednateli či </w:t>
      </w:r>
      <w:r>
        <w:t xml:space="preserve">třetím osobám v souvislosti s plněním této smlouvy. Zhotovitel je povinen uzavřít pojistnou smlouvu tak, aby kryla rizika škod </w:t>
      </w:r>
      <w:r>
        <w:lastRenderedPageBreak/>
        <w:t>vyplývajících z vad díla</w:t>
      </w:r>
      <w:r w:rsidR="00C31966">
        <w:t>, a to</w:t>
      </w:r>
      <w:r w:rsidR="008140E0">
        <w:t xml:space="preserve"> s </w:t>
      </w:r>
      <w:r w:rsidR="008140E0" w:rsidRPr="00780709">
        <w:t>limitem minimálně</w:t>
      </w:r>
      <w:r w:rsidR="00741978" w:rsidRPr="00780709">
        <w:t xml:space="preserve"> </w:t>
      </w:r>
      <w:r w:rsidR="00054A10" w:rsidRPr="00780709">
        <w:t>5.000.000</w:t>
      </w:r>
      <w:r w:rsidR="008140E0" w:rsidRPr="00780709">
        <w:t>,-</w:t>
      </w:r>
      <w:r w:rsidR="001A5B87">
        <w:t xml:space="preserve"> </w:t>
      </w:r>
      <w:r w:rsidR="008140E0" w:rsidRPr="00780709">
        <w:t>Kč</w:t>
      </w:r>
      <w:r w:rsidRPr="00780709">
        <w:t>.</w:t>
      </w:r>
      <w:r w:rsidRPr="00741978">
        <w:t xml:space="preserve"> Odpovídající</w:t>
      </w:r>
      <w:r>
        <w:t xml:space="preserve"> pojistná smlouva bude zachovávána v platnosti a účinnosti od data zahájení prací na plnění předmětu díla až do uplynutí záruční doby dle této smlouvy. </w:t>
      </w:r>
      <w:r w:rsidR="008140E0">
        <w:t>Na žádost Objednatele je Zhotovitel povinen předložit Objednateli dokumenty prokazující, že pojištění v požadovaném rozsahu a výši trvá.</w:t>
      </w:r>
    </w:p>
    <w:p w14:paraId="1B9086D5" w14:textId="77777777" w:rsidR="00AA4E6C" w:rsidRDefault="00AA4E6C">
      <w:pPr>
        <w:widowControl w:val="0"/>
        <w:numPr>
          <w:ilvl w:val="0"/>
          <w:numId w:val="8"/>
        </w:numPr>
        <w:autoSpaceDE w:val="0"/>
        <w:spacing w:line="276" w:lineRule="auto"/>
        <w:jc w:val="both"/>
      </w:pPr>
      <w:r>
        <w:t>Zhotovitel se zavazuje, že bude při provádění díla využívat osoby, kterými prokázal technickou kvalifikaci dle § 79 odst. 2 písm. c) ZZVZ, k pracím, ke kterým je prokazovaná kvalifikace nezbytná, příp. jinými osoba</w:t>
      </w:r>
      <w:r w:rsidR="00EE0C09">
        <w:t>mi</w:t>
      </w:r>
      <w:r>
        <w:t xml:space="preserve"> se stejnou kvalifikací.</w:t>
      </w:r>
    </w:p>
    <w:p w14:paraId="12916356" w14:textId="77777777" w:rsidR="00C83079" w:rsidRDefault="00C83079">
      <w:pPr>
        <w:numPr>
          <w:ilvl w:val="0"/>
          <w:numId w:val="8"/>
        </w:numPr>
        <w:spacing w:line="276" w:lineRule="auto"/>
        <w:jc w:val="both"/>
      </w:pPr>
      <w:r>
        <w:t>Zhotovitel se zavazuje, že bude pro Objednatele vykonávat autorský dozor stavby Objednatele při realizaci stavby dle §</w:t>
      </w:r>
      <w:r w:rsidR="001A5B87">
        <w:t xml:space="preserve"> </w:t>
      </w:r>
      <w:r>
        <w:t>152 odst. 4, a §</w:t>
      </w:r>
      <w:r w:rsidR="001A5B87">
        <w:t xml:space="preserve"> </w:t>
      </w:r>
      <w:r>
        <w:t>159 zákona č. 183/2006 Sb.</w:t>
      </w:r>
      <w:r w:rsidR="001A5B87">
        <w:t>,</w:t>
      </w:r>
      <w:r w:rsidR="001A5B87" w:rsidRPr="001A5B87">
        <w:t xml:space="preserve"> </w:t>
      </w:r>
      <w:r w:rsidR="001A5B87">
        <w:t>o územním plánování a stavebním řádu (stavební zákon), ve znění pozdějších předpisů</w:t>
      </w:r>
      <w:r>
        <w:t xml:space="preserve"> a všech souvisejících předpisů.</w:t>
      </w:r>
    </w:p>
    <w:p w14:paraId="6E9C986E" w14:textId="77777777" w:rsidR="00C83079" w:rsidRDefault="00C83079">
      <w:pPr>
        <w:numPr>
          <w:ilvl w:val="0"/>
          <w:numId w:val="8"/>
        </w:numPr>
        <w:spacing w:line="276" w:lineRule="auto"/>
        <w:jc w:val="both"/>
      </w:pPr>
      <w:r>
        <w:t>V rámci výkonu autorského dozoru bude Zhotovitel zajišťovat zejména následující služby:</w:t>
      </w:r>
    </w:p>
    <w:p w14:paraId="0890AB07" w14:textId="77777777" w:rsidR="00C83079" w:rsidRDefault="00C83079">
      <w:pPr>
        <w:pStyle w:val="Odstavecseseznamem"/>
        <w:numPr>
          <w:ilvl w:val="0"/>
          <w:numId w:val="12"/>
        </w:numPr>
        <w:spacing w:after="0"/>
        <w:ind w:left="782" w:hanging="357"/>
        <w:jc w:val="both"/>
        <w:rPr>
          <w:rFonts w:ascii="Times New Roman" w:hAnsi="Times New Roman" w:cs="Times New Roman"/>
          <w:sz w:val="24"/>
          <w:szCs w:val="24"/>
        </w:rPr>
      </w:pPr>
      <w:r>
        <w:rPr>
          <w:rFonts w:ascii="Times New Roman" w:hAnsi="Times New Roman" w:cs="Times New Roman"/>
          <w:sz w:val="24"/>
          <w:szCs w:val="24"/>
        </w:rPr>
        <w:t>kontrola a ověřování souladu prováděné stavby s dokumentací souborného řešení projektu (dále jen „DSŘP“ – dokumentací souborného řešení projektu se rozumí dokumentace stavby pro vydání stavebního povolení, popř. dokumentace pro provedení stavby) – jak z hlediska vlastního řešení stavby, tak z hlediska postupu a respektování podmínek výstavby;</w:t>
      </w:r>
    </w:p>
    <w:p w14:paraId="30FDD0C9" w14:textId="77777777" w:rsidR="00C83079" w:rsidRDefault="00C83079">
      <w:pPr>
        <w:pStyle w:val="Odstavecseseznamem"/>
        <w:numPr>
          <w:ilvl w:val="0"/>
          <w:numId w:val="12"/>
        </w:numPr>
        <w:spacing w:after="0"/>
        <w:ind w:left="782" w:hanging="357"/>
        <w:jc w:val="both"/>
        <w:rPr>
          <w:rFonts w:ascii="Times New Roman" w:hAnsi="Times New Roman" w:cs="Times New Roman"/>
          <w:sz w:val="24"/>
          <w:szCs w:val="24"/>
        </w:rPr>
      </w:pPr>
      <w:r>
        <w:rPr>
          <w:rFonts w:ascii="Times New Roman" w:hAnsi="Times New Roman" w:cs="Times New Roman"/>
          <w:sz w:val="24"/>
          <w:szCs w:val="24"/>
        </w:rPr>
        <w:t>účast při předání a převzetí staveniště i dokončené stavby</w:t>
      </w:r>
      <w:r w:rsidR="0077364D">
        <w:rPr>
          <w:rFonts w:ascii="Times New Roman" w:hAnsi="Times New Roman" w:cs="Times New Roman"/>
          <w:sz w:val="24"/>
          <w:szCs w:val="24"/>
        </w:rPr>
        <w:t>;</w:t>
      </w:r>
    </w:p>
    <w:p w14:paraId="143F6D10" w14:textId="77777777" w:rsidR="00C83079" w:rsidRDefault="00C83079">
      <w:pPr>
        <w:pStyle w:val="Odstavecseseznamem"/>
        <w:numPr>
          <w:ilvl w:val="0"/>
          <w:numId w:val="12"/>
        </w:numPr>
        <w:spacing w:after="0"/>
        <w:ind w:left="782" w:hanging="357"/>
        <w:jc w:val="both"/>
        <w:rPr>
          <w:rFonts w:ascii="Times New Roman" w:hAnsi="Times New Roman" w:cs="Times New Roman"/>
          <w:sz w:val="24"/>
          <w:szCs w:val="24"/>
        </w:rPr>
      </w:pPr>
      <w:r>
        <w:rPr>
          <w:rFonts w:ascii="Times New Roman" w:hAnsi="Times New Roman" w:cs="Times New Roman"/>
          <w:sz w:val="24"/>
          <w:szCs w:val="24"/>
        </w:rPr>
        <w:t>dozor při zpracování dokumentace dočasných zařízení staveniště nebo úprav trvalých objektů pro účely zařízení staveniště, k zajištění souladu s DSŘP;</w:t>
      </w:r>
    </w:p>
    <w:p w14:paraId="6047C192" w14:textId="77777777" w:rsidR="00C83079" w:rsidRDefault="00C83079">
      <w:pPr>
        <w:pStyle w:val="Odstavecseseznamem"/>
        <w:numPr>
          <w:ilvl w:val="0"/>
          <w:numId w:val="12"/>
        </w:numPr>
        <w:spacing w:after="0"/>
        <w:ind w:left="782" w:hanging="357"/>
        <w:jc w:val="both"/>
        <w:rPr>
          <w:rFonts w:ascii="Times New Roman" w:hAnsi="Times New Roman" w:cs="Times New Roman"/>
          <w:sz w:val="24"/>
          <w:szCs w:val="24"/>
        </w:rPr>
      </w:pPr>
      <w:r>
        <w:rPr>
          <w:rFonts w:ascii="Times New Roman" w:hAnsi="Times New Roman" w:cs="Times New Roman"/>
          <w:sz w:val="24"/>
          <w:szCs w:val="24"/>
        </w:rPr>
        <w:t>účast na</w:t>
      </w:r>
      <w:r w:rsidR="00151D0F">
        <w:rPr>
          <w:rFonts w:ascii="Times New Roman" w:hAnsi="Times New Roman" w:cs="Times New Roman"/>
          <w:sz w:val="24"/>
          <w:szCs w:val="24"/>
        </w:rPr>
        <w:t xml:space="preserve"> všech</w:t>
      </w:r>
      <w:r>
        <w:rPr>
          <w:rFonts w:ascii="Times New Roman" w:hAnsi="Times New Roman" w:cs="Times New Roman"/>
          <w:sz w:val="24"/>
          <w:szCs w:val="24"/>
        </w:rPr>
        <w:t xml:space="preserve"> kontrolních jednáních o výstavbě (kontrolních dnech), popř. na jiných jednáních, která bezprostředně neřeší problémy vyplývající z výkonu autorského dozoru</w:t>
      </w:r>
      <w:r w:rsidR="00151D0F">
        <w:rPr>
          <w:rFonts w:ascii="Times New Roman" w:hAnsi="Times New Roman" w:cs="Times New Roman"/>
          <w:sz w:val="24"/>
          <w:szCs w:val="24"/>
        </w:rPr>
        <w:t xml:space="preserve">. Jiných jednání je Zhotovitel povinen se účastnit, pokud bude Objednatelem písemně vyzván k účasti na takovém jednání alespoň 3 pracovní dny předem. </w:t>
      </w:r>
      <w:r w:rsidR="00765AF0">
        <w:rPr>
          <w:rFonts w:ascii="Times New Roman" w:hAnsi="Times New Roman" w:cs="Times New Roman"/>
          <w:sz w:val="24"/>
          <w:szCs w:val="24"/>
        </w:rPr>
        <w:t>Den v týdnu, kdy se konají</w:t>
      </w:r>
      <w:r w:rsidR="00151D0F">
        <w:rPr>
          <w:rFonts w:ascii="Times New Roman" w:hAnsi="Times New Roman" w:cs="Times New Roman"/>
          <w:sz w:val="24"/>
          <w:szCs w:val="24"/>
        </w:rPr>
        <w:t xml:space="preserve"> kontrolní d</w:t>
      </w:r>
      <w:r w:rsidR="00765AF0">
        <w:rPr>
          <w:rFonts w:ascii="Times New Roman" w:hAnsi="Times New Roman" w:cs="Times New Roman"/>
          <w:sz w:val="24"/>
          <w:szCs w:val="24"/>
        </w:rPr>
        <w:t>ny</w:t>
      </w:r>
      <w:r w:rsidR="00151D0F">
        <w:rPr>
          <w:rFonts w:ascii="Times New Roman" w:hAnsi="Times New Roman" w:cs="Times New Roman"/>
          <w:sz w:val="24"/>
          <w:szCs w:val="24"/>
        </w:rPr>
        <w:t>, bude stanoven v zápisu o předání staveniště, který bude mít Zhotovitel k</w:t>
      </w:r>
      <w:r w:rsidR="00765AF0">
        <w:rPr>
          <w:rFonts w:ascii="Times New Roman" w:hAnsi="Times New Roman" w:cs="Times New Roman"/>
          <w:sz w:val="24"/>
          <w:szCs w:val="24"/>
        </w:rPr>
        <w:t> </w:t>
      </w:r>
      <w:r w:rsidR="00151D0F">
        <w:rPr>
          <w:rFonts w:ascii="Times New Roman" w:hAnsi="Times New Roman" w:cs="Times New Roman"/>
          <w:sz w:val="24"/>
          <w:szCs w:val="24"/>
        </w:rPr>
        <w:t>dispozici</w:t>
      </w:r>
      <w:r w:rsidR="00765AF0">
        <w:rPr>
          <w:rFonts w:ascii="Times New Roman" w:hAnsi="Times New Roman" w:cs="Times New Roman"/>
          <w:sz w:val="24"/>
          <w:szCs w:val="24"/>
        </w:rPr>
        <w:t xml:space="preserve"> bez zbytečného odkladu po jeho podepsání. Kontrolního dne není povinen se Zhotovitel účastnit, pokud Objednatel předem písemně potvrdí, že účast Zhotovitele není nutná.</w:t>
      </w:r>
    </w:p>
    <w:p w14:paraId="3BD9F82C" w14:textId="77777777" w:rsidR="00C83079" w:rsidRDefault="00C83079">
      <w:pPr>
        <w:pStyle w:val="Odstavecseseznamem"/>
        <w:numPr>
          <w:ilvl w:val="0"/>
          <w:numId w:val="12"/>
        </w:numPr>
        <w:spacing w:after="0"/>
        <w:ind w:left="782" w:hanging="357"/>
        <w:jc w:val="both"/>
        <w:rPr>
          <w:rFonts w:ascii="Times New Roman" w:hAnsi="Times New Roman" w:cs="Times New Roman"/>
          <w:sz w:val="24"/>
          <w:szCs w:val="24"/>
        </w:rPr>
      </w:pPr>
      <w:r>
        <w:rPr>
          <w:rFonts w:ascii="Times New Roman" w:hAnsi="Times New Roman" w:cs="Times New Roman"/>
          <w:sz w:val="24"/>
          <w:szCs w:val="24"/>
        </w:rPr>
        <w:t>posuzování návrhů účastníků výstavby na odchylky, změny a dodatky DSŘP;</w:t>
      </w:r>
    </w:p>
    <w:p w14:paraId="34128CAC" w14:textId="77777777" w:rsidR="00C83079" w:rsidRDefault="00C83079">
      <w:pPr>
        <w:pStyle w:val="Odstavecseseznamem"/>
        <w:numPr>
          <w:ilvl w:val="0"/>
          <w:numId w:val="12"/>
        </w:numPr>
        <w:spacing w:after="0"/>
        <w:ind w:left="782" w:hanging="357"/>
        <w:jc w:val="both"/>
        <w:rPr>
          <w:rFonts w:ascii="Times New Roman" w:hAnsi="Times New Roman" w:cs="Times New Roman"/>
          <w:sz w:val="24"/>
          <w:szCs w:val="24"/>
        </w:rPr>
      </w:pPr>
      <w:r>
        <w:rPr>
          <w:rFonts w:ascii="Times New Roman" w:hAnsi="Times New Roman" w:cs="Times New Roman"/>
          <w:sz w:val="24"/>
          <w:szCs w:val="24"/>
        </w:rPr>
        <w:t>navrhování a projednávání změn a odchylek od DSŘP, které mohou přispět ke zvýšení efektivnosti dříve přijatého řešení nebo ke snížení či odstranění definovaných rizik projektu, včetně účasti na souvisejících změnových řízeních;</w:t>
      </w:r>
    </w:p>
    <w:p w14:paraId="46AB7069" w14:textId="77777777" w:rsidR="00C83079" w:rsidRDefault="00C83079">
      <w:pPr>
        <w:pStyle w:val="Odstavecseseznamem"/>
        <w:numPr>
          <w:ilvl w:val="0"/>
          <w:numId w:val="12"/>
        </w:numPr>
        <w:spacing w:after="0"/>
        <w:ind w:left="782" w:hanging="357"/>
        <w:jc w:val="both"/>
        <w:rPr>
          <w:rFonts w:ascii="Times New Roman" w:hAnsi="Times New Roman" w:cs="Times New Roman"/>
          <w:sz w:val="24"/>
          <w:szCs w:val="24"/>
        </w:rPr>
      </w:pPr>
      <w:r>
        <w:rPr>
          <w:rFonts w:ascii="Times New Roman" w:hAnsi="Times New Roman" w:cs="Times New Roman"/>
          <w:sz w:val="24"/>
          <w:szCs w:val="24"/>
        </w:rPr>
        <w:t>operativní zpracovávání návrhů přijatých úprav a změn DSŘP a projednávání postupů a podmínek prací na změnách DSŘP, včetně účasti na souvisejících změnových řízeních;</w:t>
      </w:r>
    </w:p>
    <w:p w14:paraId="3A044263" w14:textId="77777777" w:rsidR="00C83079" w:rsidRDefault="00C83079">
      <w:pPr>
        <w:pStyle w:val="Odstavecseseznamem"/>
        <w:numPr>
          <w:ilvl w:val="0"/>
          <w:numId w:val="12"/>
        </w:numPr>
        <w:spacing w:after="0"/>
        <w:ind w:left="782" w:hanging="357"/>
        <w:jc w:val="both"/>
        <w:rPr>
          <w:rFonts w:ascii="Times New Roman" w:hAnsi="Times New Roman" w:cs="Times New Roman"/>
          <w:sz w:val="24"/>
          <w:szCs w:val="24"/>
        </w:rPr>
      </w:pPr>
      <w:r>
        <w:rPr>
          <w:rFonts w:ascii="Times New Roman" w:hAnsi="Times New Roman" w:cs="Times New Roman"/>
          <w:sz w:val="24"/>
          <w:szCs w:val="24"/>
        </w:rPr>
        <w:t>dozor nad průběhem zkoušek, popř. zkušebního provozu, předpokládaných DSŘP nebo smlouvou, účast při předání a převzetí stavby ke zkouškám či zkušebnímu provozu</w:t>
      </w:r>
      <w:r w:rsidR="0077364D">
        <w:rPr>
          <w:rFonts w:ascii="Times New Roman" w:hAnsi="Times New Roman" w:cs="Times New Roman"/>
          <w:sz w:val="24"/>
          <w:szCs w:val="24"/>
        </w:rPr>
        <w:t>;</w:t>
      </w:r>
    </w:p>
    <w:p w14:paraId="5073AC6D" w14:textId="77777777" w:rsidR="00C83079" w:rsidRDefault="00C83079">
      <w:pPr>
        <w:pStyle w:val="Odstavecseseznamem"/>
        <w:numPr>
          <w:ilvl w:val="0"/>
          <w:numId w:val="12"/>
        </w:numPr>
        <w:spacing w:after="0"/>
        <w:ind w:left="782" w:hanging="357"/>
        <w:jc w:val="both"/>
      </w:pPr>
      <w:r>
        <w:rPr>
          <w:rFonts w:ascii="Times New Roman" w:hAnsi="Times New Roman" w:cs="Times New Roman"/>
          <w:sz w:val="24"/>
          <w:szCs w:val="24"/>
        </w:rPr>
        <w:t>účast na veřejnoprávních (správních) řízeních a jednáních za účelem ujasnění nebo vysvětlení souvislostí s DSŘP, popř. s jejími přijatými či navrhovanými změnami a dodatky, účast na kolaudačním řízení</w:t>
      </w:r>
      <w:r w:rsidR="0077364D">
        <w:rPr>
          <w:rFonts w:ascii="Times New Roman" w:hAnsi="Times New Roman" w:cs="Times New Roman"/>
          <w:sz w:val="24"/>
          <w:szCs w:val="24"/>
        </w:rPr>
        <w:t>.</w:t>
      </w:r>
    </w:p>
    <w:p w14:paraId="00AAB0FC" w14:textId="77777777" w:rsidR="00C83079" w:rsidRPr="00896A56" w:rsidRDefault="00D52DAD">
      <w:pPr>
        <w:numPr>
          <w:ilvl w:val="0"/>
          <w:numId w:val="8"/>
        </w:numPr>
        <w:spacing w:line="276" w:lineRule="auto"/>
        <w:jc w:val="both"/>
      </w:pPr>
      <w:r w:rsidRPr="00896A56">
        <w:t>H</w:t>
      </w:r>
      <w:r w:rsidR="00C83079" w:rsidRPr="00896A56">
        <w:t xml:space="preserve">odinová sazba autorského dozoru </w:t>
      </w:r>
      <w:r w:rsidRPr="00896A56">
        <w:t xml:space="preserve">po dosažení </w:t>
      </w:r>
      <w:r w:rsidR="001D4CFD" w:rsidRPr="00D4221C">
        <w:t xml:space="preserve">objemu </w:t>
      </w:r>
      <w:r w:rsidR="00DE71A7" w:rsidRPr="00D4221C">
        <w:t xml:space="preserve">20 </w:t>
      </w:r>
      <w:r w:rsidRPr="00D4221C">
        <w:t>hodin činí 1/</w:t>
      </w:r>
      <w:r w:rsidR="00DE71A7" w:rsidRPr="00D4221C">
        <w:t xml:space="preserve">20 </w:t>
      </w:r>
      <w:r w:rsidRPr="00D4221C">
        <w:t xml:space="preserve">ceny uvedené v rozkladu ceny oddíl autorský dozor, maximálně však </w:t>
      </w:r>
      <w:r w:rsidR="00457AEC" w:rsidRPr="00D4221C">
        <w:rPr>
          <w:b/>
        </w:rPr>
        <w:t>550</w:t>
      </w:r>
      <w:r w:rsidR="00C83079" w:rsidRPr="00D4221C">
        <w:rPr>
          <w:b/>
        </w:rPr>
        <w:t>,- Kč bez DPH</w:t>
      </w:r>
      <w:r w:rsidR="00780ACA" w:rsidRPr="00D4221C">
        <w:rPr>
          <w:b/>
        </w:rPr>
        <w:t xml:space="preserve">. </w:t>
      </w:r>
      <w:r w:rsidR="00780ACA" w:rsidRPr="00FE01FD">
        <w:t xml:space="preserve">Uvedená </w:t>
      </w:r>
      <w:r w:rsidR="00780ACA">
        <w:t xml:space="preserve">částka zahrnuje veškeré náklady </w:t>
      </w:r>
      <w:r w:rsidR="00470C1A">
        <w:t>Z</w:t>
      </w:r>
      <w:r w:rsidR="00780ACA">
        <w:t xml:space="preserve">hotovitele související s výkonem autorského dozoru </w:t>
      </w:r>
      <w:r w:rsidR="00780ACA" w:rsidRPr="00896A56">
        <w:t>(</w:t>
      </w:r>
      <w:r w:rsidR="00780ACA">
        <w:t xml:space="preserve">zejména </w:t>
      </w:r>
      <w:r w:rsidR="00780ACA" w:rsidRPr="00896A56">
        <w:t>konzultace na místě stavby, administrativní úkony, související projekční činnost</w:t>
      </w:r>
      <w:r w:rsidR="00780ACA">
        <w:t xml:space="preserve"> aj.). Objednatelem nebudou </w:t>
      </w:r>
      <w:r w:rsidR="00C27BFF">
        <w:t>Z</w:t>
      </w:r>
      <w:r w:rsidR="00780ACA">
        <w:t>hotoviteli propláceny jakékoliv další činnosti (zejména doprava, čas strávený na cestě do místa plnění apod.)</w:t>
      </w:r>
      <w:r w:rsidR="0077364D">
        <w:t>.</w:t>
      </w:r>
      <w:r w:rsidR="00C83079" w:rsidRPr="00896A56">
        <w:t xml:space="preserve"> </w:t>
      </w:r>
      <w:r w:rsidR="00CD4E01" w:rsidRPr="00896A56">
        <w:t>Zhotovitel se zavazuje akceptovat výše uvedenou hodinovou sazbu, pokud výkon autorského dozoru započne v období 36 měsíců od předání předmětu plnění dle této smlouvy.</w:t>
      </w:r>
    </w:p>
    <w:p w14:paraId="2F546FCA" w14:textId="77777777" w:rsidR="00C83079" w:rsidRPr="00457AEC" w:rsidRDefault="00C83079">
      <w:pPr>
        <w:numPr>
          <w:ilvl w:val="0"/>
          <w:numId w:val="8"/>
        </w:numPr>
        <w:spacing w:line="276" w:lineRule="auto"/>
        <w:jc w:val="both"/>
        <w:rPr>
          <w:b/>
          <w:color w:val="000000"/>
        </w:rPr>
      </w:pPr>
      <w:r>
        <w:lastRenderedPageBreak/>
        <w:t>V případě, že výkon autorského dozoru započne později, bude k výše uvedené sazbě připočtena inflace. Inflací se rozumí meziroční inflace měřená vzrůstem úhrnného indexu spotřebitelských cen zboží a služeb, kterou udává každým kalendářním rokem Český statistický úřad za rok předcházející vyjádřená v procentech. Za každých započatých 12 kalendářních měsíců následujících po uplynutí lhůty dle článku VII</w:t>
      </w:r>
      <w:r w:rsidR="0077364D">
        <w:t>.</w:t>
      </w:r>
      <w:r>
        <w:t xml:space="preserve"> odst. 7, bude připočítána výše inflace za předchozí kalendářní rok.</w:t>
      </w:r>
      <w:r w:rsidR="00CD4E01">
        <w:t xml:space="preserve"> Toto ustanovení se týká i prvních </w:t>
      </w:r>
      <w:r w:rsidR="00DE71A7">
        <w:t xml:space="preserve">20 </w:t>
      </w:r>
      <w:r w:rsidR="00CD4E01">
        <w:t>hodin autorského dozoru, které jsou součástí celkové ceny díla.</w:t>
      </w:r>
    </w:p>
    <w:p w14:paraId="555173B8" w14:textId="77777777" w:rsidR="00952416" w:rsidRDefault="00952416" w:rsidP="00896A56">
      <w:pPr>
        <w:numPr>
          <w:ilvl w:val="0"/>
          <w:numId w:val="8"/>
        </w:numPr>
        <w:spacing w:line="276" w:lineRule="auto"/>
        <w:jc w:val="both"/>
      </w:pPr>
      <w:r>
        <w:t xml:space="preserve">Zhotovitel se zavazuje, že jeho zástupce ve věcech technických dle této </w:t>
      </w:r>
      <w:r w:rsidR="00CD4E01">
        <w:t xml:space="preserve">smlouvy </w:t>
      </w:r>
      <w:r>
        <w:t xml:space="preserve">se bude nejméně 1x za 14 kalendářních dnů účastnit projednávání návrhů, připomínek a dalších jednání v místě plnění předmětného díla. Termín uvedených jednání stanoví Objednatel po dohodě se Zhotovitelem tak, aby se jednání konala minimálně 1x za 14 kalendářních dnů. V případě, že shody ohledně termínu jednání nebude dosaženo, je Zhotovitel povinen Objednateli určit nejméně dva termíny jednání, z kterých Objednatel vybere termín, v kterém se jednání uskuteční. Termíny navržené Zhotovitelem musí plně respektovat první větu tohoto odstavce. Objednatel je oprávněn kdykoliv určit, že se jednání v periodě, která je uvedena v první větě tohoto odstavce, neuskuteční. O neuskutečnění jednání informuje zhotovitele s přiměřeným předstihem. </w:t>
      </w:r>
    </w:p>
    <w:p w14:paraId="30D14F4C" w14:textId="77777777" w:rsidR="00737BB4" w:rsidRPr="00BF7987" w:rsidRDefault="00737BB4" w:rsidP="00896A56">
      <w:pPr>
        <w:numPr>
          <w:ilvl w:val="0"/>
          <w:numId w:val="8"/>
        </w:numPr>
        <w:spacing w:line="276" w:lineRule="auto"/>
        <w:jc w:val="both"/>
      </w:pPr>
      <w:r>
        <w:t>Z</w:t>
      </w:r>
      <w:r w:rsidRPr="00737BB4">
        <w:t xml:space="preserve"> každého jednání</w:t>
      </w:r>
      <w:r>
        <w:t xml:space="preserve"> vyhotoví smluvní strany</w:t>
      </w:r>
      <w:r w:rsidRPr="00737BB4">
        <w:t xml:space="preserve"> zápis</w:t>
      </w:r>
      <w:r w:rsidR="001E55BD">
        <w:t>, který musí být podepsán pověřenými zástupci obou smluvních stran</w:t>
      </w:r>
      <w:r w:rsidRPr="00737BB4">
        <w:t>.</w:t>
      </w:r>
      <w:r w:rsidR="001E55BD">
        <w:t xml:space="preserve"> Zpracovatelem zápisu bude Zhotovitel, který je povinen prokazatelně předložit Objednateli zápis k odsouhlasení.</w:t>
      </w:r>
      <w:r w:rsidRPr="00737BB4">
        <w:t xml:space="preserve"> Součástí zápisu musí být i prezenční listina zúčastněných včetně jejich podpisu. </w:t>
      </w:r>
    </w:p>
    <w:p w14:paraId="68DBD28D" w14:textId="77777777" w:rsidR="00C83079" w:rsidRDefault="00C83079" w:rsidP="00377D14">
      <w:pPr>
        <w:widowControl w:val="0"/>
        <w:autoSpaceDE w:val="0"/>
        <w:spacing w:before="360"/>
        <w:jc w:val="center"/>
        <w:rPr>
          <w:b/>
          <w:color w:val="000000"/>
        </w:rPr>
      </w:pPr>
      <w:r>
        <w:rPr>
          <w:b/>
          <w:color w:val="000000"/>
        </w:rPr>
        <w:t xml:space="preserve">VIII. </w:t>
      </w:r>
      <w:r>
        <w:rPr>
          <w:b/>
          <w:color w:val="000000"/>
        </w:rPr>
        <w:br/>
        <w:t>Závěrečná ustanovení</w:t>
      </w:r>
    </w:p>
    <w:p w14:paraId="5429510D" w14:textId="77777777" w:rsidR="00791E8A" w:rsidRDefault="00791E8A" w:rsidP="00791E8A">
      <w:pPr>
        <w:numPr>
          <w:ilvl w:val="0"/>
          <w:numId w:val="5"/>
        </w:numPr>
        <w:spacing w:before="240" w:line="276" w:lineRule="auto"/>
        <w:jc w:val="both"/>
      </w:pPr>
      <w:r w:rsidRPr="00791E8A">
        <w:t>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w:t>
      </w:r>
      <w:r>
        <w:t>o lhůty písemnost za doručenou.</w:t>
      </w:r>
    </w:p>
    <w:p w14:paraId="501733CB" w14:textId="77777777" w:rsidR="00C83079" w:rsidRDefault="00C83079" w:rsidP="00B77B54">
      <w:pPr>
        <w:numPr>
          <w:ilvl w:val="0"/>
          <w:numId w:val="5"/>
        </w:numPr>
        <w:spacing w:line="276" w:lineRule="auto"/>
        <w:jc w:val="both"/>
      </w:pPr>
      <w:r>
        <w:t xml:space="preserve">Tuto smlouvu lze měnit či doplňovat pouze po dohodě smluvních stran formou písemných a číslovaných dodatků. </w:t>
      </w:r>
    </w:p>
    <w:p w14:paraId="252AC4F2" w14:textId="77777777" w:rsidR="00C83079" w:rsidRDefault="00C83079" w:rsidP="00EA2A56">
      <w:pPr>
        <w:numPr>
          <w:ilvl w:val="0"/>
          <w:numId w:val="5"/>
        </w:numPr>
        <w:spacing w:line="276" w:lineRule="auto"/>
        <w:ind w:left="426"/>
        <w:jc w:val="both"/>
      </w:pPr>
      <w:r>
        <w:t>Pokud v této smlouvě není stanoveno jinak, řídí se právní</w:t>
      </w:r>
      <w:r w:rsidR="00A20EBF">
        <w:t xml:space="preserve"> </w:t>
      </w:r>
      <w:r>
        <w:t>vztahy z ní vyplývající zejména</w:t>
      </w:r>
      <w:r w:rsidR="00CD4E01">
        <w:t xml:space="preserve"> </w:t>
      </w:r>
      <w:r>
        <w:t>příslušnými ustanoveními občanského zákoníku č. 89/2012 Sb.</w:t>
      </w:r>
      <w:r w:rsidR="00A20EBF">
        <w:t>,</w:t>
      </w:r>
      <w:r w:rsidR="00C92E08" w:rsidRPr="00C92E08">
        <w:t xml:space="preserve"> </w:t>
      </w:r>
      <w:r w:rsidR="00C92E08">
        <w:t>občanský zákoník, ve znění pozdějších předpisů</w:t>
      </w:r>
      <w:r w:rsidR="00A20EBF">
        <w:t xml:space="preserve"> a</w:t>
      </w:r>
      <w:r>
        <w:t xml:space="preserve"> zadávací dokumentací.</w:t>
      </w:r>
    </w:p>
    <w:p w14:paraId="74D2355A" w14:textId="77777777" w:rsidR="00C83079" w:rsidRDefault="00C83079">
      <w:pPr>
        <w:numPr>
          <w:ilvl w:val="0"/>
          <w:numId w:val="5"/>
        </w:numPr>
        <w:spacing w:line="276" w:lineRule="auto"/>
        <w:jc w:val="both"/>
      </w:pPr>
      <w:r>
        <w:t>Tato smlouva je vyhotovena ve 2 vyhotoveních s platností originálu, přičemž každá ze smluvních stran obdrží jedno vyhotovení.</w:t>
      </w:r>
    </w:p>
    <w:p w14:paraId="3F55BBCD" w14:textId="77777777" w:rsidR="00C31966" w:rsidRDefault="00C31966">
      <w:pPr>
        <w:numPr>
          <w:ilvl w:val="0"/>
          <w:numId w:val="5"/>
        </w:numPr>
        <w:spacing w:line="276" w:lineRule="auto"/>
        <w:jc w:val="both"/>
      </w:pPr>
      <w:r>
        <w:t>Zhotovitel je oprávněn postoupit pohledávku vyplývající z plnění dle této smlouvy na třetí osobu pouze s předchozím písemným souhlasem Objednatele.</w:t>
      </w:r>
    </w:p>
    <w:p w14:paraId="571275EC" w14:textId="77777777" w:rsidR="00791E8A" w:rsidRDefault="00C83079" w:rsidP="00E726FD">
      <w:pPr>
        <w:numPr>
          <w:ilvl w:val="0"/>
          <w:numId w:val="5"/>
        </w:numPr>
        <w:spacing w:line="276" w:lineRule="auto"/>
        <w:jc w:val="both"/>
      </w:pPr>
      <w:r>
        <w:t xml:space="preserve">Zhotovitel prohlašuje, že </w:t>
      </w:r>
      <w:r w:rsidR="00D36751">
        <w:t>dílo</w:t>
      </w:r>
      <w:r>
        <w:t xml:space="preserve"> není </w:t>
      </w:r>
      <w:r w:rsidR="00D36751">
        <w:t xml:space="preserve">chráněno </w:t>
      </w:r>
      <w:r>
        <w:t xml:space="preserve">ve prospěch třetí osoby právem z průmyslového nebo jiného duševního vlastnictví, a že je Objednatel oprávněn po jeho převzetí a zaplacení užívat jej pro účely vyplývající z této smlouvy a nakládat s ním jako s vlastním. Toto ustanovení se </w:t>
      </w:r>
      <w:r>
        <w:lastRenderedPageBreak/>
        <w:t>nevztahuje na autorská práva Zhotovitele vyplývající ze zákona č. 121/2000 Sb., o právu autorském, o právech souvisejících s právem autorským a o změně některých zákonů (autorský zákon), ve znění pozdějších předpisů.</w:t>
      </w:r>
      <w:r w:rsidR="00D36751">
        <w:t xml:space="preserve"> </w:t>
      </w:r>
    </w:p>
    <w:p w14:paraId="7A42BF63" w14:textId="77777777" w:rsidR="00C83079" w:rsidRPr="006D6B94" w:rsidRDefault="00C83079" w:rsidP="00E726FD">
      <w:pPr>
        <w:numPr>
          <w:ilvl w:val="0"/>
          <w:numId w:val="5"/>
        </w:numPr>
        <w:spacing w:line="276" w:lineRule="auto"/>
        <w:jc w:val="both"/>
      </w:pPr>
      <w:r>
        <w:t xml:space="preserve">Zhotovitel tímto uděluje souhlas se zveřejněním této smlouvy v souladu s povinnostmi Objednatele, jakožto subjektu povinného dle zákona č. 106/1999 Sb., o svobodném přístupu </w:t>
      </w:r>
      <w:r w:rsidRPr="006D6B94">
        <w:t>k</w:t>
      </w:r>
      <w:r w:rsidR="00C92E08">
        <w:t> </w:t>
      </w:r>
      <w:r w:rsidRPr="006D6B94">
        <w:t>informacím</w:t>
      </w:r>
      <w:r w:rsidR="00C92E08">
        <w:t xml:space="preserve"> ve znění pozdějších předpisů</w:t>
      </w:r>
      <w:r w:rsidR="00C6062E" w:rsidRPr="006D6B94">
        <w:t>,</w:t>
      </w:r>
      <w:r w:rsidRPr="006D6B94">
        <w:t xml:space="preserve"> zákona č. 13</w:t>
      </w:r>
      <w:r w:rsidR="00C6062E" w:rsidRPr="006D6B94">
        <w:t>4</w:t>
      </w:r>
      <w:r w:rsidRPr="006D6B94">
        <w:t>/20</w:t>
      </w:r>
      <w:r w:rsidR="00C6062E" w:rsidRPr="006D6B94">
        <w:t>16</w:t>
      </w:r>
      <w:r w:rsidRPr="006D6B94">
        <w:t xml:space="preserve"> Sb.</w:t>
      </w:r>
      <w:r w:rsidR="00C6062E" w:rsidRPr="006D6B94">
        <w:t>, o zadávání veřejných zakázek</w:t>
      </w:r>
      <w:r w:rsidR="00C92E08">
        <w:t xml:space="preserve"> ve znění pozdějších předpisů</w:t>
      </w:r>
      <w:r w:rsidR="00C6062E" w:rsidRPr="006D6B94">
        <w:t>, a zákona č. 340/2015 Sb.</w:t>
      </w:r>
      <w:r w:rsidR="00704E5C" w:rsidRPr="006D6B94">
        <w:t>,</w:t>
      </w:r>
      <w:r w:rsidR="00791E8A">
        <w:t xml:space="preserve"> o zvláštních podmínkách účinnosti některých smluv, uveřejňování těchto smluv a o registru smluv (zákon </w:t>
      </w:r>
      <w:r w:rsidR="00C6062E" w:rsidRPr="006D6B94">
        <w:t>o registru smluv</w:t>
      </w:r>
      <w:r w:rsidR="00791E8A">
        <w:t>)</w:t>
      </w:r>
      <w:r w:rsidR="00C92E08">
        <w:t xml:space="preserve"> ve znění pozdějších předpisů</w:t>
      </w:r>
      <w:r w:rsidRPr="006D6B94">
        <w:t>.</w:t>
      </w:r>
    </w:p>
    <w:p w14:paraId="6DB5454E" w14:textId="77777777" w:rsidR="00C83079" w:rsidRPr="006D6B94" w:rsidRDefault="00C83079">
      <w:pPr>
        <w:numPr>
          <w:ilvl w:val="0"/>
          <w:numId w:val="5"/>
        </w:numPr>
        <w:spacing w:line="276" w:lineRule="auto"/>
        <w:jc w:val="both"/>
      </w:pPr>
      <w:r w:rsidRPr="006D6B94">
        <w:t xml:space="preserve">Zhotovitel se zavazuje zachovávat dle </w:t>
      </w:r>
      <w:r w:rsidR="00C92E08">
        <w:t>právních předpisů</w:t>
      </w:r>
      <w:r w:rsidRPr="006D6B94">
        <w:t xml:space="preserve"> o ochraně osobních údajů, mlčenlivost o osobních údajích a o bezpečnostních opatřeních, jejichž zveřejnění by ohrozilo zabezpečení osobních údajů, a to i po ukončení plnění smlouvy, v případě jejího ukončení dohodou, odstoupením od ní.</w:t>
      </w:r>
    </w:p>
    <w:p w14:paraId="5E30A36A" w14:textId="77777777" w:rsidR="00C83079" w:rsidRPr="00D4221C" w:rsidRDefault="00C83079" w:rsidP="008664B1">
      <w:pPr>
        <w:numPr>
          <w:ilvl w:val="0"/>
          <w:numId w:val="5"/>
        </w:numPr>
        <w:spacing w:line="276" w:lineRule="auto"/>
        <w:jc w:val="both"/>
      </w:pPr>
      <w:r w:rsidRPr="006D6B94">
        <w:t xml:space="preserve">Nedílnou součástí této smlouvy jsou </w:t>
      </w:r>
      <w:r w:rsidRPr="00D4221C">
        <w:t xml:space="preserve">přílohy číslo </w:t>
      </w:r>
      <w:r w:rsidR="008664B1" w:rsidRPr="00D4221C">
        <w:t>1</w:t>
      </w:r>
      <w:r w:rsidR="006C68B2" w:rsidRPr="00D4221C">
        <w:t xml:space="preserve"> a</w:t>
      </w:r>
      <w:r w:rsidR="008664B1" w:rsidRPr="00D4221C">
        <w:t>ž</w:t>
      </w:r>
      <w:r w:rsidR="006C68B2" w:rsidRPr="00D4221C">
        <w:t xml:space="preserve"> </w:t>
      </w:r>
      <w:r w:rsidR="00074159" w:rsidRPr="00D4221C">
        <w:t>3</w:t>
      </w:r>
      <w:r w:rsidRPr="00D4221C">
        <w:t xml:space="preserve">. V případě rozporu těla smlouvy a jednotlivých smluvních příloh, případně zadávací dokumentace, se jednotlivé části aplikují v následujícím pořadí vzájemné přednosti: tělo smlouvy, příloha č. </w:t>
      </w:r>
      <w:r w:rsidR="00074159" w:rsidRPr="00D4221C">
        <w:t>2</w:t>
      </w:r>
      <w:r w:rsidR="00C6062E" w:rsidRPr="00D4221C">
        <w:t xml:space="preserve"> </w:t>
      </w:r>
      <w:r w:rsidRPr="00D4221C">
        <w:t xml:space="preserve">- </w:t>
      </w:r>
      <w:r w:rsidR="00C6062E" w:rsidRPr="00D4221C">
        <w:t xml:space="preserve">Časový harmonogram, </w:t>
      </w:r>
      <w:r w:rsidRPr="00D4221C">
        <w:t xml:space="preserve">příloha č. </w:t>
      </w:r>
      <w:r w:rsidR="00074159" w:rsidRPr="00D4221C">
        <w:t>3</w:t>
      </w:r>
      <w:r w:rsidRPr="00D4221C">
        <w:t xml:space="preserve"> – Cenová nabídka</w:t>
      </w:r>
      <w:r w:rsidR="006C68B2" w:rsidRPr="00D4221C">
        <w:t>.</w:t>
      </w:r>
    </w:p>
    <w:p w14:paraId="0AFA10DF" w14:textId="77777777" w:rsidR="00791E8A" w:rsidRDefault="00C83079" w:rsidP="00791E8A">
      <w:pPr>
        <w:numPr>
          <w:ilvl w:val="0"/>
          <w:numId w:val="5"/>
        </w:numPr>
        <w:spacing w:line="276" w:lineRule="auto"/>
        <w:jc w:val="both"/>
      </w:pPr>
      <w:r w:rsidRPr="006D6B94">
        <w:t>Tato smlouva nabývá platnosti dnem jejího podepsání</w:t>
      </w:r>
      <w:r>
        <w:t xml:space="preserve"> oběma smluvními stranami</w:t>
      </w:r>
      <w:r w:rsidR="00791E8A">
        <w:t xml:space="preserve"> a účinnosti dnem jejího uveřejnění v registru smluv v souladu se zákonem o registru smluv.</w:t>
      </w:r>
    </w:p>
    <w:p w14:paraId="3665FC0D" w14:textId="77777777" w:rsidR="00791E8A" w:rsidRDefault="00791E8A" w:rsidP="00791E8A">
      <w:pPr>
        <w:numPr>
          <w:ilvl w:val="0"/>
          <w:numId w:val="5"/>
        </w:numPr>
        <w:spacing w:line="276" w:lineRule="auto"/>
        <w:jc w:val="both"/>
      </w:pPr>
      <w:r>
        <w:t>Plnění předmětu této smlouvy před její účinností se považuje za plnění podle této smlouvy a práva a povinnosti z ní vzniklé se řídí touto smlouvou.</w:t>
      </w:r>
    </w:p>
    <w:p w14:paraId="01834BAE" w14:textId="77777777" w:rsidR="00791E8A" w:rsidRDefault="00791E8A" w:rsidP="00791E8A">
      <w:pPr>
        <w:numPr>
          <w:ilvl w:val="0"/>
          <w:numId w:val="5"/>
        </w:numPr>
        <w:spacing w:line="276" w:lineRule="auto"/>
        <w:jc w:val="both"/>
      </w:pPr>
      <w:r>
        <w:t xml:space="preserve">Smluvní strany shodně prohlašují, že žádné ustanovení této smlouvy (včetně všech jejích příloh), nepředstavuje obchodní tajemství žádné smluvní strany podle § 504 zákona č. 89/2012 Sb., občanský zákoník a ani důvěrné informace, a souhlasí s uveřejněním této smlouvy v plném rozsahu. </w:t>
      </w:r>
    </w:p>
    <w:p w14:paraId="24FAF43B" w14:textId="77777777" w:rsidR="00791E8A" w:rsidRDefault="00791E8A" w:rsidP="00791E8A">
      <w:pPr>
        <w:numPr>
          <w:ilvl w:val="0"/>
          <w:numId w:val="5"/>
        </w:numPr>
        <w:spacing w:line="276" w:lineRule="auto"/>
        <w:jc w:val="both"/>
      </w:pPr>
      <w:r>
        <w:t xml:space="preserve">Smluvní strany se dohodly, že v souladu s ustanovením § 5 odst. 2 zákona o registru smluv zašle správci registru smluv elektronický obraz této smlouvy a metadata vyžadovaná zákonem o registru smluv </w:t>
      </w:r>
      <w:r w:rsidR="002237F9">
        <w:t xml:space="preserve">objednatel </w:t>
      </w:r>
      <w:r>
        <w:t>ve lhůtě 14 dní od uzavření smlouvy.</w:t>
      </w:r>
    </w:p>
    <w:p w14:paraId="4A7840BE" w14:textId="77777777" w:rsidR="00791E8A" w:rsidRDefault="00791E8A" w:rsidP="00791E8A">
      <w:pPr>
        <w:numPr>
          <w:ilvl w:val="0"/>
          <w:numId w:val="5"/>
        </w:numPr>
        <w:spacing w:line="276" w:lineRule="auto"/>
        <w:jc w:val="both"/>
      </w:pPr>
      <w:r>
        <w:t>V případě, že smlouva nebude uveřejněná prostřednictvím registru smluv ani v</w:t>
      </w:r>
      <w:r w:rsidR="00C92E08">
        <w:t> </w:t>
      </w:r>
      <w:r>
        <w:t>15</w:t>
      </w:r>
      <w:r w:rsidR="00C92E08">
        <w:t>.</w:t>
      </w:r>
      <w:r>
        <w:t xml:space="preserve"> den od jejího uzavření, je oprávněná předat elektronický obraz smlouvy a metadata druhá smluvní strana tak, aby smlouva byla poskytnuta správci registru smluv ve lhůtě uvedené v § 5 odst. zákona o registru smluv.  </w:t>
      </w:r>
    </w:p>
    <w:p w14:paraId="02589F0B" w14:textId="77777777" w:rsidR="00C83079" w:rsidRDefault="00C83079" w:rsidP="00C369E1">
      <w:pPr>
        <w:numPr>
          <w:ilvl w:val="0"/>
          <w:numId w:val="5"/>
        </w:numPr>
        <w:spacing w:line="276" w:lineRule="auto"/>
        <w:jc w:val="both"/>
      </w:pPr>
      <w:r>
        <w:t xml:space="preserve">Zhotovitel i </w:t>
      </w:r>
      <w:r w:rsidR="00C92E08">
        <w:t xml:space="preserve">Objednatel </w:t>
      </w:r>
      <w:r>
        <w:t>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1CDA14E8" w14:textId="77777777" w:rsidR="00C83079" w:rsidRDefault="00C83079" w:rsidP="00377D14">
      <w:pPr>
        <w:tabs>
          <w:tab w:val="left" w:pos="4536"/>
        </w:tabs>
        <w:spacing w:before="240"/>
      </w:pPr>
      <w:r>
        <w:rPr>
          <w:b/>
        </w:rPr>
        <w:t xml:space="preserve">Za Objednatele </w:t>
      </w:r>
      <w:r>
        <w:rPr>
          <w:b/>
        </w:rPr>
        <w:tab/>
      </w:r>
      <w:r>
        <w:rPr>
          <w:b/>
        </w:rPr>
        <w:tab/>
        <w:t xml:space="preserve">Za Zhotovitele </w:t>
      </w:r>
    </w:p>
    <w:p w14:paraId="7560CCB1" w14:textId="77777777" w:rsidR="00C83079" w:rsidRDefault="00C83079" w:rsidP="00377D14">
      <w:pPr>
        <w:tabs>
          <w:tab w:val="left" w:pos="4536"/>
        </w:tabs>
        <w:spacing w:before="120"/>
        <w:rPr>
          <w:b/>
        </w:rPr>
      </w:pPr>
      <w:r>
        <w:t>V Ústí nad Labem dne:</w:t>
      </w:r>
      <w:r w:rsidR="009A7D02">
        <w:t xml:space="preserve">  </w:t>
      </w:r>
      <w:r>
        <w:tab/>
      </w:r>
      <w:r>
        <w:tab/>
        <w:t>V </w:t>
      </w:r>
      <w:r w:rsidR="00A20EBF">
        <w:t xml:space="preserve">……………. </w:t>
      </w:r>
      <w:r>
        <w:t>dne:</w:t>
      </w:r>
    </w:p>
    <w:p w14:paraId="1D998CED" w14:textId="77777777" w:rsidR="00C83079" w:rsidRDefault="00C83079" w:rsidP="00377D14">
      <w:pPr>
        <w:tabs>
          <w:tab w:val="left" w:pos="4536"/>
        </w:tabs>
        <w:spacing w:before="360"/>
        <w:rPr>
          <w:b/>
        </w:rPr>
      </w:pPr>
      <w:r>
        <w:rPr>
          <w:b/>
        </w:rPr>
        <w:t>……………………………………….….</w:t>
      </w:r>
      <w:r>
        <w:rPr>
          <w:b/>
        </w:rPr>
        <w:tab/>
      </w:r>
      <w:r>
        <w:rPr>
          <w:b/>
        </w:rPr>
        <w:tab/>
        <w:t>………………………………………….</w:t>
      </w:r>
    </w:p>
    <w:p w14:paraId="26C025DC" w14:textId="77777777" w:rsidR="00C83079" w:rsidRPr="00D4221C" w:rsidRDefault="00D4221C">
      <w:pPr>
        <w:pStyle w:val="Zkladntext"/>
      </w:pPr>
      <w:r>
        <w:rPr>
          <w:b/>
          <w:szCs w:val="24"/>
          <w:lang w:val="cs-CZ"/>
        </w:rPr>
        <w:t xml:space="preserve">        </w:t>
      </w:r>
      <w:r w:rsidR="00CA5281" w:rsidRPr="00D4221C">
        <w:rPr>
          <w:b/>
          <w:szCs w:val="24"/>
          <w:lang w:val="cs-CZ"/>
        </w:rPr>
        <w:t>MUDr. Aleš Chodacki</w:t>
      </w:r>
      <w:r w:rsidR="00C83079" w:rsidRPr="00D4221C">
        <w:rPr>
          <w:b/>
          <w:szCs w:val="24"/>
        </w:rPr>
        <w:t>,</w:t>
      </w:r>
      <w:r w:rsidR="00C83079" w:rsidRPr="00D4221C">
        <w:rPr>
          <w:b/>
          <w:szCs w:val="24"/>
        </w:rPr>
        <w:tab/>
      </w:r>
      <w:r w:rsidR="00C83079" w:rsidRPr="00D4221C">
        <w:rPr>
          <w:b/>
          <w:szCs w:val="24"/>
        </w:rPr>
        <w:tab/>
      </w:r>
      <w:r w:rsidR="00C83079" w:rsidRPr="00D4221C">
        <w:rPr>
          <w:b/>
          <w:szCs w:val="24"/>
        </w:rPr>
        <w:tab/>
      </w:r>
      <w:r w:rsidR="00C83079" w:rsidRPr="00D4221C">
        <w:rPr>
          <w:b/>
          <w:szCs w:val="24"/>
        </w:rPr>
        <w:tab/>
      </w:r>
      <w:r w:rsidR="00C83079" w:rsidRPr="00D4221C">
        <w:rPr>
          <w:b/>
          <w:szCs w:val="24"/>
        </w:rPr>
        <w:tab/>
      </w:r>
      <w:r w:rsidR="00C83079" w:rsidRPr="00D4221C">
        <w:rPr>
          <w:b/>
          <w:szCs w:val="24"/>
          <w:lang w:val="cs-CZ"/>
        </w:rPr>
        <w:t xml:space="preserve">    </w:t>
      </w:r>
      <w:r w:rsidR="00C83079" w:rsidRPr="00D4221C">
        <w:rPr>
          <w:b/>
          <w:szCs w:val="24"/>
          <w:lang w:val="cs-CZ"/>
        </w:rPr>
        <w:tab/>
      </w:r>
      <w:r w:rsidR="00C83079" w:rsidRPr="00D4221C">
        <w:rPr>
          <w:b/>
          <w:szCs w:val="24"/>
          <w:lang w:val="cs-CZ"/>
        </w:rPr>
        <w:tab/>
        <w:t xml:space="preserve">   </w:t>
      </w:r>
    </w:p>
    <w:p w14:paraId="34792085" w14:textId="77777777" w:rsidR="00C83079" w:rsidRDefault="00D4221C">
      <w:pPr>
        <w:jc w:val="both"/>
      </w:pPr>
      <w:r>
        <w:t xml:space="preserve">      </w:t>
      </w:r>
      <w:r w:rsidR="00B94C9C">
        <w:t xml:space="preserve">      </w:t>
      </w:r>
      <w:r w:rsidR="00C83079" w:rsidRPr="00D4221C">
        <w:t>generální ředitel</w:t>
      </w:r>
      <w:r w:rsidR="00C83079">
        <w:tab/>
      </w:r>
      <w:r w:rsidR="00C83079">
        <w:tab/>
      </w:r>
      <w:r w:rsidR="00C83079">
        <w:tab/>
      </w:r>
      <w:r w:rsidR="00C83079">
        <w:tab/>
      </w:r>
      <w:r w:rsidR="00C83079">
        <w:tab/>
      </w:r>
      <w:r w:rsidR="00C83079">
        <w:tab/>
        <w:t xml:space="preserve">  </w:t>
      </w:r>
      <w:r w:rsidR="00C83079">
        <w:tab/>
        <w:t xml:space="preserve">    </w:t>
      </w:r>
    </w:p>
    <w:p w14:paraId="25E15F9E" w14:textId="77777777" w:rsidR="00BE5C4B" w:rsidRDefault="00BE5C4B" w:rsidP="00377D14">
      <w:pPr>
        <w:spacing w:before="120"/>
        <w:jc w:val="both"/>
      </w:pPr>
    </w:p>
    <w:p w14:paraId="521DE6F2" w14:textId="77777777" w:rsidR="00C83079" w:rsidRDefault="00C83079" w:rsidP="00377D14">
      <w:pPr>
        <w:spacing w:before="120"/>
        <w:jc w:val="both"/>
      </w:pPr>
      <w:r>
        <w:lastRenderedPageBreak/>
        <w:t>Přílohy:</w:t>
      </w:r>
    </w:p>
    <w:p w14:paraId="6031B4BE" w14:textId="77777777" w:rsidR="00AE2381" w:rsidRDefault="00AE2381" w:rsidP="00377D14">
      <w:pPr>
        <w:spacing w:before="120"/>
        <w:jc w:val="both"/>
      </w:pPr>
    </w:p>
    <w:p w14:paraId="6DEFCD43" w14:textId="77777777" w:rsidR="00C83079" w:rsidRDefault="00C83079" w:rsidP="003D69CF">
      <w:pPr>
        <w:spacing w:line="276" w:lineRule="auto"/>
        <w:jc w:val="both"/>
      </w:pPr>
      <w:r>
        <w:t>č. 1</w:t>
      </w:r>
      <w:r w:rsidR="000B4CED">
        <w:t xml:space="preserve"> </w:t>
      </w:r>
      <w:r w:rsidR="00AE2381">
        <w:t>–</w:t>
      </w:r>
      <w:r w:rsidR="000B4CED">
        <w:t xml:space="preserve"> </w:t>
      </w:r>
      <w:r w:rsidR="00AE2381">
        <w:t>Všeobecné obchodní podmínky KZ, a.s.</w:t>
      </w:r>
    </w:p>
    <w:p w14:paraId="23A2874A" w14:textId="77777777" w:rsidR="00AE2381" w:rsidRDefault="00AE2381" w:rsidP="003D69CF">
      <w:pPr>
        <w:spacing w:line="276" w:lineRule="auto"/>
        <w:jc w:val="both"/>
      </w:pPr>
      <w:r>
        <w:t xml:space="preserve">č. 2 – </w:t>
      </w:r>
      <w:r w:rsidR="00064618">
        <w:t>Harmonogram plnění díla</w:t>
      </w:r>
    </w:p>
    <w:p w14:paraId="2D2CF6C7" w14:textId="77777777" w:rsidR="00FD7702" w:rsidRDefault="00FD7702" w:rsidP="003D69CF">
      <w:pPr>
        <w:spacing w:line="276" w:lineRule="auto"/>
        <w:jc w:val="both"/>
      </w:pPr>
      <w:r>
        <w:t xml:space="preserve">č. </w:t>
      </w:r>
      <w:r w:rsidR="003D69CF">
        <w:t>3</w:t>
      </w:r>
      <w:r w:rsidR="000B4CED">
        <w:t xml:space="preserve"> </w:t>
      </w:r>
      <w:r w:rsidR="00DE71A7">
        <w:t>–</w:t>
      </w:r>
      <w:r w:rsidR="000B4CED">
        <w:t xml:space="preserve"> </w:t>
      </w:r>
      <w:r w:rsidR="00AE2381">
        <w:t>Rozklad nabídkové ceny</w:t>
      </w:r>
    </w:p>
    <w:p w14:paraId="3104026A" w14:textId="77777777" w:rsidR="00054A10" w:rsidRDefault="00054A10">
      <w:pPr>
        <w:jc w:val="both"/>
      </w:pPr>
    </w:p>
    <w:sectPr w:rsidR="00054A10" w:rsidSect="0087500A">
      <w:footerReference w:type="default" r:id="rId9"/>
      <w:pgSz w:w="11906" w:h="16838"/>
      <w:pgMar w:top="1276" w:right="1152" w:bottom="851" w:left="1152"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D5959" w14:textId="77777777" w:rsidR="00D41890" w:rsidRDefault="00D41890" w:rsidP="009745A4">
      <w:r>
        <w:separator/>
      </w:r>
    </w:p>
  </w:endnote>
  <w:endnote w:type="continuationSeparator" w:id="0">
    <w:p w14:paraId="169EA7FB" w14:textId="77777777" w:rsidR="00D41890" w:rsidRDefault="00D41890" w:rsidP="00974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altName w:val="Liberation Mono"/>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52CB3" w14:textId="5E217F5C" w:rsidR="00A179B0" w:rsidRDefault="00A179B0">
    <w:pPr>
      <w:pStyle w:val="Zpat"/>
      <w:jc w:val="center"/>
    </w:pPr>
    <w:r>
      <w:fldChar w:fldCharType="begin"/>
    </w:r>
    <w:r>
      <w:instrText>PAGE   \* MERGEFORMAT</w:instrText>
    </w:r>
    <w:r>
      <w:fldChar w:fldCharType="separate"/>
    </w:r>
    <w:r w:rsidR="009212DA">
      <w:rPr>
        <w:noProof/>
      </w:rPr>
      <w:t>11</w:t>
    </w:r>
    <w:r>
      <w:fldChar w:fldCharType="end"/>
    </w:r>
  </w:p>
  <w:p w14:paraId="65A0965B" w14:textId="77777777" w:rsidR="00A179B0" w:rsidRDefault="00A179B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B26D7" w14:textId="77777777" w:rsidR="00D41890" w:rsidRDefault="00D41890" w:rsidP="009745A4">
      <w:r>
        <w:separator/>
      </w:r>
    </w:p>
  </w:footnote>
  <w:footnote w:type="continuationSeparator" w:id="0">
    <w:p w14:paraId="57BAED35" w14:textId="77777777" w:rsidR="00D41890" w:rsidRDefault="00D41890" w:rsidP="009745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rFonts w:ascii="Symbol" w:hAnsi="Symbol" w:cs="Symbol" w:hint="default"/>
      </w:rPr>
    </w:lvl>
    <w:lvl w:ilvl="1">
      <w:start w:val="1"/>
      <w:numFmt w:val="none"/>
      <w:pStyle w:val="Nadpis2"/>
      <w:suff w:val="nothing"/>
      <w:lvlText w:val=""/>
      <w:lvlJc w:val="left"/>
      <w:pPr>
        <w:tabs>
          <w:tab w:val="num" w:pos="0"/>
        </w:tabs>
        <w:ind w:left="576" w:hanging="576"/>
      </w:pPr>
      <w:rPr>
        <w:rFonts w:ascii="Courier New" w:hAnsi="Courier New" w:cs="Courier New" w:hint="default"/>
      </w:rPr>
    </w:lvl>
    <w:lvl w:ilvl="2">
      <w:start w:val="1"/>
      <w:numFmt w:val="none"/>
      <w:pStyle w:val="Nadpis3"/>
      <w:suff w:val="nothing"/>
      <w:lvlText w:val=""/>
      <w:lvlJc w:val="left"/>
      <w:pPr>
        <w:tabs>
          <w:tab w:val="num" w:pos="0"/>
        </w:tabs>
        <w:ind w:left="720" w:hanging="720"/>
      </w:pPr>
      <w:rPr>
        <w:rFonts w:ascii="Wingdings" w:hAnsi="Wingdings" w:cs="Wingdings" w:hint="default"/>
      </w:r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ascii="Times New Roman" w:hAnsi="Times New Roman" w:cs="Times New Roman" w:hint="default"/>
        <w:b w:val="0"/>
        <w:sz w:val="24"/>
        <w:szCs w:val="24"/>
      </w:r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rPr>
        <w:rFonts w:hint="default"/>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360" w:hanging="360"/>
      </w:pPr>
      <w:rPr>
        <w:rFonts w:ascii="Times New Roman" w:eastAsia="Calibri" w:hAnsi="Times New Roman" w:cs="Times New Roman" w:hint="default"/>
        <w:b w:val="0"/>
        <w:sz w:val="24"/>
        <w:szCs w:val="24"/>
        <w:shd w:val="clear" w:color="auto" w:fill="auto"/>
      </w:rPr>
    </w:lvl>
  </w:abstractNum>
  <w:abstractNum w:abstractNumId="4" w15:restartNumberingAfterBreak="0">
    <w:nsid w:val="00000005"/>
    <w:multiLevelType w:val="singleLevel"/>
    <w:tmpl w:val="00000005"/>
    <w:name w:val="WW8Num5"/>
    <w:lvl w:ilvl="0">
      <w:start w:val="1"/>
      <w:numFmt w:val="decimal"/>
      <w:lvlText w:val="%1."/>
      <w:lvlJc w:val="left"/>
      <w:pPr>
        <w:tabs>
          <w:tab w:val="num" w:pos="360"/>
        </w:tabs>
        <w:ind w:left="357" w:hanging="357"/>
      </w:pPr>
      <w:rPr>
        <w:rFonts w:hint="default"/>
        <w:szCs w:val="24"/>
        <w:shd w:val="clear" w:color="auto" w:fill="auto"/>
        <w:lang w:val="cs-CZ"/>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Times New Roman" w:eastAsia="Times New Roman" w:hAnsi="Times New Roman" w:cs="Calibri" w:hint="default"/>
        <w:b w:val="0"/>
        <w:szCs w:val="24"/>
        <w:shd w:val="clear" w:color="auto" w:fill="auto"/>
        <w:lang w:val="cs-CZ"/>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283" w:hanging="283"/>
      </w:pPr>
      <w:rPr>
        <w:rFonts w:hint="default"/>
        <w:b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ind w:left="357" w:hanging="357"/>
      </w:pPr>
      <w:rPr>
        <w:rFonts w:ascii="Times New Roman" w:hAnsi="Times New Roman" w:cs="Times New Roman" w:hint="default"/>
        <w:b w:val="0"/>
        <w:color w:val="000000"/>
        <w:sz w:val="24"/>
        <w:szCs w:val="24"/>
        <w:shd w:val="clear" w:color="auto" w:fill="FFFFFF"/>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86" w:hanging="360"/>
      </w:pPr>
      <w:rPr>
        <w:rFonts w:cs="Times New Roman" w:hint="default"/>
        <w:b w:val="0"/>
        <w:color w:val="000000"/>
        <w:shd w:val="clear" w:color="auto" w:fill="FFFFFF"/>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hAnsi="Times New Roman" w:cs="Times New Roman" w:hint="default"/>
        <w:b w:val="0"/>
        <w:iCs/>
        <w:strike w:val="0"/>
        <w:dstrike w:val="0"/>
        <w:color w:val="000000"/>
        <w:sz w:val="24"/>
        <w:szCs w:val="24"/>
        <w:shd w:val="clear" w:color="auto" w:fill="auto"/>
      </w:rPr>
    </w:lvl>
  </w:abstractNum>
  <w:abstractNum w:abstractNumId="10" w15:restartNumberingAfterBreak="0">
    <w:nsid w:val="0000000B"/>
    <w:multiLevelType w:val="singleLevel"/>
    <w:tmpl w:val="0000000B"/>
    <w:name w:val="WW8Num11"/>
    <w:lvl w:ilvl="0">
      <w:start w:val="4"/>
      <w:numFmt w:val="decimal"/>
      <w:lvlText w:val="%1."/>
      <w:lvlJc w:val="left"/>
      <w:pPr>
        <w:tabs>
          <w:tab w:val="num" w:pos="0"/>
        </w:tabs>
        <w:ind w:left="720" w:hanging="360"/>
      </w:pPr>
      <w:rPr>
        <w:b w:val="0"/>
        <w:bCs/>
        <w:i w:val="0"/>
        <w:iCs/>
        <w:color w:val="000000"/>
        <w:sz w:val="22"/>
        <w:shd w:val="clear" w:color="auto" w:fill="auto"/>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0"/>
        </w:tabs>
        <w:ind w:left="786" w:hanging="360"/>
      </w:pPr>
      <w:rPr>
        <w:rFonts w:hint="default"/>
        <w:bCs/>
        <w:iCs/>
      </w:rPr>
    </w:lvl>
    <w:lvl w:ilvl="1">
      <w:start w:val="1"/>
      <w:numFmt w:val="decimal"/>
      <w:lvlText w:val="%2."/>
      <w:lvlJc w:val="left"/>
      <w:pPr>
        <w:tabs>
          <w:tab w:val="num" w:pos="1506"/>
        </w:tabs>
        <w:ind w:left="1506" w:hanging="360"/>
      </w:pPr>
    </w:lvl>
    <w:lvl w:ilvl="2">
      <w:start w:val="1"/>
      <w:numFmt w:val="decimal"/>
      <w:lvlText w:val="%3."/>
      <w:lvlJc w:val="left"/>
      <w:pPr>
        <w:tabs>
          <w:tab w:val="num" w:pos="2226"/>
        </w:tabs>
        <w:ind w:left="2226" w:hanging="360"/>
      </w:pPr>
    </w:lvl>
    <w:lvl w:ilvl="3">
      <w:start w:val="1"/>
      <w:numFmt w:val="decimal"/>
      <w:lvlText w:val="%4."/>
      <w:lvlJc w:val="left"/>
      <w:pPr>
        <w:tabs>
          <w:tab w:val="num" w:pos="2946"/>
        </w:tabs>
        <w:ind w:left="2946" w:hanging="360"/>
      </w:pPr>
    </w:lvl>
    <w:lvl w:ilvl="4">
      <w:start w:val="1"/>
      <w:numFmt w:val="decimal"/>
      <w:lvlText w:val="%5."/>
      <w:lvlJc w:val="left"/>
      <w:pPr>
        <w:tabs>
          <w:tab w:val="num" w:pos="3666"/>
        </w:tabs>
        <w:ind w:left="3666" w:hanging="360"/>
      </w:pPr>
    </w:lvl>
    <w:lvl w:ilvl="5">
      <w:start w:val="1"/>
      <w:numFmt w:val="decimal"/>
      <w:lvlText w:val="%6."/>
      <w:lvlJc w:val="left"/>
      <w:pPr>
        <w:tabs>
          <w:tab w:val="num" w:pos="4386"/>
        </w:tabs>
        <w:ind w:left="4386" w:hanging="360"/>
      </w:pPr>
    </w:lvl>
    <w:lvl w:ilvl="6">
      <w:start w:val="1"/>
      <w:numFmt w:val="decimal"/>
      <w:lvlText w:val="%7."/>
      <w:lvlJc w:val="left"/>
      <w:pPr>
        <w:tabs>
          <w:tab w:val="num" w:pos="5106"/>
        </w:tabs>
        <w:ind w:left="5106" w:hanging="360"/>
      </w:pPr>
    </w:lvl>
    <w:lvl w:ilvl="7">
      <w:start w:val="1"/>
      <w:numFmt w:val="decimal"/>
      <w:lvlText w:val="%8."/>
      <w:lvlJc w:val="left"/>
      <w:pPr>
        <w:tabs>
          <w:tab w:val="num" w:pos="5826"/>
        </w:tabs>
        <w:ind w:left="5826" w:hanging="360"/>
      </w:pPr>
    </w:lvl>
    <w:lvl w:ilvl="8">
      <w:start w:val="1"/>
      <w:numFmt w:val="decimal"/>
      <w:lvlText w:val="%9."/>
      <w:lvlJc w:val="left"/>
      <w:pPr>
        <w:tabs>
          <w:tab w:val="num" w:pos="6546"/>
        </w:tabs>
        <w:ind w:left="6546" w:hanging="360"/>
      </w:pPr>
    </w:lvl>
  </w:abstractNum>
  <w:abstractNum w:abstractNumId="12" w15:restartNumberingAfterBreak="0">
    <w:nsid w:val="0000000D"/>
    <w:multiLevelType w:val="multilevel"/>
    <w:tmpl w:val="0000000D"/>
    <w:name w:val="WW8Num13"/>
    <w:lvl w:ilvl="0">
      <w:start w:val="1"/>
      <w:numFmt w:val="lowerLetter"/>
      <w:lvlText w:val="%1)"/>
      <w:lvlJc w:val="left"/>
      <w:pPr>
        <w:tabs>
          <w:tab w:val="num" w:pos="720"/>
        </w:tabs>
        <w:ind w:left="720" w:hanging="360"/>
      </w:pPr>
      <w:rPr>
        <w:rFonts w:ascii="Times New Roman" w:hAnsi="Times New Roman" w:cs="Times New Roman"/>
        <w:sz w:val="24"/>
        <w:szCs w:val="24"/>
        <w:shd w:val="clear" w:color="auto" w:fill="auto"/>
      </w:rPr>
    </w:lvl>
    <w:lvl w:ilvl="1">
      <w:start w:val="1"/>
      <w:numFmt w:val="lowerLetter"/>
      <w:lvlText w:val="%2)"/>
      <w:lvlJc w:val="left"/>
      <w:pPr>
        <w:tabs>
          <w:tab w:val="num" w:pos="1080"/>
        </w:tabs>
        <w:ind w:left="1080" w:hanging="360"/>
      </w:pPr>
      <w:rPr>
        <w:rFonts w:ascii="Times New Roman" w:hAnsi="Times New Roman" w:cs="Times New Roman"/>
        <w:b w:val="0"/>
        <w:bCs/>
        <w:sz w:val="24"/>
        <w:szCs w:val="24"/>
        <w:shd w:val="clear" w:color="auto" w:fill="auto"/>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9D725F1"/>
    <w:multiLevelType w:val="hybridMultilevel"/>
    <w:tmpl w:val="ED06BD92"/>
    <w:lvl w:ilvl="0" w:tplc="1F2A0D00">
      <w:start w:val="4"/>
      <w:numFmt w:val="lowerLetter"/>
      <w:lvlText w:val="%1)"/>
      <w:lvlJc w:val="left"/>
      <w:pPr>
        <w:ind w:left="1211" w:hanging="360"/>
      </w:pPr>
      <w:rPr>
        <w:rFonts w:hint="default"/>
        <w:color w:val="auto"/>
      </w:rPr>
    </w:lvl>
    <w:lvl w:ilvl="1" w:tplc="1B063D3E">
      <w:start w:val="1"/>
      <w:numFmt w:val="lowerLetter"/>
      <w:lvlText w:val="%2)"/>
      <w:lvlJc w:val="left"/>
      <w:pPr>
        <w:ind w:left="1800" w:hanging="360"/>
      </w:pPr>
      <w:rPr>
        <w:rFonts w:hint="default"/>
        <w:color w:val="auto"/>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33C6B17"/>
    <w:multiLevelType w:val="hybridMultilevel"/>
    <w:tmpl w:val="15EE9AAC"/>
    <w:lvl w:ilvl="0" w:tplc="04050001">
      <w:start w:val="1"/>
      <w:numFmt w:val="bullet"/>
      <w:lvlText w:val=""/>
      <w:lvlJc w:val="left"/>
      <w:pPr>
        <w:ind w:left="1792" w:hanging="360"/>
      </w:pPr>
      <w:rPr>
        <w:rFonts w:ascii="Symbol" w:hAnsi="Symbol" w:hint="default"/>
      </w:rPr>
    </w:lvl>
    <w:lvl w:ilvl="1" w:tplc="04050003" w:tentative="1">
      <w:start w:val="1"/>
      <w:numFmt w:val="bullet"/>
      <w:lvlText w:val="o"/>
      <w:lvlJc w:val="left"/>
      <w:pPr>
        <w:ind w:left="2512" w:hanging="360"/>
      </w:pPr>
      <w:rPr>
        <w:rFonts w:ascii="Courier New" w:hAnsi="Courier New" w:cs="Courier New" w:hint="default"/>
      </w:rPr>
    </w:lvl>
    <w:lvl w:ilvl="2" w:tplc="04050005" w:tentative="1">
      <w:start w:val="1"/>
      <w:numFmt w:val="bullet"/>
      <w:lvlText w:val=""/>
      <w:lvlJc w:val="left"/>
      <w:pPr>
        <w:ind w:left="3232" w:hanging="360"/>
      </w:pPr>
      <w:rPr>
        <w:rFonts w:ascii="Wingdings" w:hAnsi="Wingdings" w:hint="default"/>
      </w:rPr>
    </w:lvl>
    <w:lvl w:ilvl="3" w:tplc="04050001" w:tentative="1">
      <w:start w:val="1"/>
      <w:numFmt w:val="bullet"/>
      <w:lvlText w:val=""/>
      <w:lvlJc w:val="left"/>
      <w:pPr>
        <w:ind w:left="3952" w:hanging="360"/>
      </w:pPr>
      <w:rPr>
        <w:rFonts w:ascii="Symbol" w:hAnsi="Symbol" w:hint="default"/>
      </w:rPr>
    </w:lvl>
    <w:lvl w:ilvl="4" w:tplc="04050003" w:tentative="1">
      <w:start w:val="1"/>
      <w:numFmt w:val="bullet"/>
      <w:lvlText w:val="o"/>
      <w:lvlJc w:val="left"/>
      <w:pPr>
        <w:ind w:left="4672" w:hanging="360"/>
      </w:pPr>
      <w:rPr>
        <w:rFonts w:ascii="Courier New" w:hAnsi="Courier New" w:cs="Courier New" w:hint="default"/>
      </w:rPr>
    </w:lvl>
    <w:lvl w:ilvl="5" w:tplc="04050005" w:tentative="1">
      <w:start w:val="1"/>
      <w:numFmt w:val="bullet"/>
      <w:lvlText w:val=""/>
      <w:lvlJc w:val="left"/>
      <w:pPr>
        <w:ind w:left="5392" w:hanging="360"/>
      </w:pPr>
      <w:rPr>
        <w:rFonts w:ascii="Wingdings" w:hAnsi="Wingdings" w:hint="default"/>
      </w:rPr>
    </w:lvl>
    <w:lvl w:ilvl="6" w:tplc="04050001" w:tentative="1">
      <w:start w:val="1"/>
      <w:numFmt w:val="bullet"/>
      <w:lvlText w:val=""/>
      <w:lvlJc w:val="left"/>
      <w:pPr>
        <w:ind w:left="6112" w:hanging="360"/>
      </w:pPr>
      <w:rPr>
        <w:rFonts w:ascii="Symbol" w:hAnsi="Symbol" w:hint="default"/>
      </w:rPr>
    </w:lvl>
    <w:lvl w:ilvl="7" w:tplc="04050003" w:tentative="1">
      <w:start w:val="1"/>
      <w:numFmt w:val="bullet"/>
      <w:lvlText w:val="o"/>
      <w:lvlJc w:val="left"/>
      <w:pPr>
        <w:ind w:left="6832" w:hanging="360"/>
      </w:pPr>
      <w:rPr>
        <w:rFonts w:ascii="Courier New" w:hAnsi="Courier New" w:cs="Courier New" w:hint="default"/>
      </w:rPr>
    </w:lvl>
    <w:lvl w:ilvl="8" w:tplc="04050005" w:tentative="1">
      <w:start w:val="1"/>
      <w:numFmt w:val="bullet"/>
      <w:lvlText w:val=""/>
      <w:lvlJc w:val="left"/>
      <w:pPr>
        <w:ind w:left="7552" w:hanging="360"/>
      </w:pPr>
      <w:rPr>
        <w:rFonts w:ascii="Wingdings" w:hAnsi="Wingdings" w:hint="default"/>
      </w:rPr>
    </w:lvl>
  </w:abstractNum>
  <w:abstractNum w:abstractNumId="16" w15:restartNumberingAfterBreak="0">
    <w:nsid w:val="38415C20"/>
    <w:multiLevelType w:val="multilevel"/>
    <w:tmpl w:val="B68C9A66"/>
    <w:lvl w:ilvl="0">
      <w:start w:val="1"/>
      <w:numFmt w:val="decimal"/>
      <w:lvlText w:val="%1."/>
      <w:lvlJc w:val="left"/>
      <w:pPr>
        <w:ind w:left="360" w:hanging="360"/>
      </w:pPr>
      <w:rPr>
        <w:rFonts w:ascii="Arial" w:eastAsia="Times New Roman" w:hAnsi="Arial" w:cs="Arial"/>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B2715C6"/>
    <w:multiLevelType w:val="singleLevel"/>
    <w:tmpl w:val="00000009"/>
    <w:lvl w:ilvl="0">
      <w:start w:val="1"/>
      <w:numFmt w:val="decimal"/>
      <w:lvlText w:val="%1."/>
      <w:lvlJc w:val="left"/>
      <w:pPr>
        <w:tabs>
          <w:tab w:val="num" w:pos="0"/>
        </w:tabs>
        <w:ind w:left="786" w:hanging="360"/>
      </w:pPr>
      <w:rPr>
        <w:rFonts w:cs="Times New Roman" w:hint="default"/>
        <w:b w:val="0"/>
        <w:color w:val="000000"/>
        <w:shd w:val="clear" w:color="auto" w:fill="FFFFFF"/>
      </w:rPr>
    </w:lvl>
  </w:abstractNum>
  <w:abstractNum w:abstractNumId="18" w15:restartNumberingAfterBreak="0">
    <w:nsid w:val="4CB02FCB"/>
    <w:multiLevelType w:val="hybridMultilevel"/>
    <w:tmpl w:val="70260512"/>
    <w:lvl w:ilvl="0" w:tplc="BBEA7C06">
      <w:start w:val="1"/>
      <w:numFmt w:val="decimal"/>
      <w:lvlText w:val="%1."/>
      <w:lvlJc w:val="left"/>
      <w:pPr>
        <w:tabs>
          <w:tab w:val="num" w:pos="1572"/>
        </w:tabs>
        <w:ind w:left="1572" w:hanging="360"/>
      </w:pPr>
      <w:rPr>
        <w:rFonts w:cs="Times New Roman" w:hint="default"/>
      </w:rPr>
    </w:lvl>
    <w:lvl w:ilvl="1" w:tplc="04050019">
      <w:start w:val="1"/>
      <w:numFmt w:val="lowerLetter"/>
      <w:lvlText w:val="%2."/>
      <w:lvlJc w:val="left"/>
      <w:pPr>
        <w:tabs>
          <w:tab w:val="num" w:pos="2292"/>
        </w:tabs>
        <w:ind w:left="2292" w:hanging="360"/>
      </w:pPr>
      <w:rPr>
        <w:rFonts w:cs="Times New Roman"/>
      </w:rPr>
    </w:lvl>
    <w:lvl w:ilvl="2" w:tplc="0405001B" w:tentative="1">
      <w:start w:val="1"/>
      <w:numFmt w:val="lowerRoman"/>
      <w:lvlText w:val="%3."/>
      <w:lvlJc w:val="right"/>
      <w:pPr>
        <w:tabs>
          <w:tab w:val="num" w:pos="3012"/>
        </w:tabs>
        <w:ind w:left="3012" w:hanging="180"/>
      </w:pPr>
      <w:rPr>
        <w:rFonts w:cs="Times New Roman"/>
      </w:rPr>
    </w:lvl>
    <w:lvl w:ilvl="3" w:tplc="0405000F" w:tentative="1">
      <w:start w:val="1"/>
      <w:numFmt w:val="decimal"/>
      <w:lvlText w:val="%4."/>
      <w:lvlJc w:val="left"/>
      <w:pPr>
        <w:tabs>
          <w:tab w:val="num" w:pos="3732"/>
        </w:tabs>
        <w:ind w:left="3732" w:hanging="360"/>
      </w:pPr>
      <w:rPr>
        <w:rFonts w:cs="Times New Roman"/>
      </w:rPr>
    </w:lvl>
    <w:lvl w:ilvl="4" w:tplc="04050019" w:tentative="1">
      <w:start w:val="1"/>
      <w:numFmt w:val="lowerLetter"/>
      <w:lvlText w:val="%5."/>
      <w:lvlJc w:val="left"/>
      <w:pPr>
        <w:tabs>
          <w:tab w:val="num" w:pos="4452"/>
        </w:tabs>
        <w:ind w:left="4452" w:hanging="360"/>
      </w:pPr>
      <w:rPr>
        <w:rFonts w:cs="Times New Roman"/>
      </w:rPr>
    </w:lvl>
    <w:lvl w:ilvl="5" w:tplc="0405001B" w:tentative="1">
      <w:start w:val="1"/>
      <w:numFmt w:val="lowerRoman"/>
      <w:lvlText w:val="%6."/>
      <w:lvlJc w:val="right"/>
      <w:pPr>
        <w:tabs>
          <w:tab w:val="num" w:pos="5172"/>
        </w:tabs>
        <w:ind w:left="5172" w:hanging="180"/>
      </w:pPr>
      <w:rPr>
        <w:rFonts w:cs="Times New Roman"/>
      </w:rPr>
    </w:lvl>
    <w:lvl w:ilvl="6" w:tplc="0405000F" w:tentative="1">
      <w:start w:val="1"/>
      <w:numFmt w:val="decimal"/>
      <w:lvlText w:val="%7."/>
      <w:lvlJc w:val="left"/>
      <w:pPr>
        <w:tabs>
          <w:tab w:val="num" w:pos="5892"/>
        </w:tabs>
        <w:ind w:left="5892" w:hanging="360"/>
      </w:pPr>
      <w:rPr>
        <w:rFonts w:cs="Times New Roman"/>
      </w:rPr>
    </w:lvl>
    <w:lvl w:ilvl="7" w:tplc="04050019" w:tentative="1">
      <w:start w:val="1"/>
      <w:numFmt w:val="lowerLetter"/>
      <w:lvlText w:val="%8."/>
      <w:lvlJc w:val="left"/>
      <w:pPr>
        <w:tabs>
          <w:tab w:val="num" w:pos="6612"/>
        </w:tabs>
        <w:ind w:left="6612" w:hanging="360"/>
      </w:pPr>
      <w:rPr>
        <w:rFonts w:cs="Times New Roman"/>
      </w:rPr>
    </w:lvl>
    <w:lvl w:ilvl="8" w:tplc="0405001B" w:tentative="1">
      <w:start w:val="1"/>
      <w:numFmt w:val="lowerRoman"/>
      <w:lvlText w:val="%9."/>
      <w:lvlJc w:val="right"/>
      <w:pPr>
        <w:tabs>
          <w:tab w:val="num" w:pos="7332"/>
        </w:tabs>
        <w:ind w:left="7332" w:hanging="180"/>
      </w:pPr>
      <w:rPr>
        <w:rFonts w:cs="Times New Roman"/>
      </w:rPr>
    </w:lvl>
  </w:abstractNum>
  <w:abstractNum w:abstractNumId="19" w15:restartNumberingAfterBreak="0">
    <w:nsid w:val="4F7B6DC1"/>
    <w:multiLevelType w:val="hybridMultilevel"/>
    <w:tmpl w:val="7A3E20C8"/>
    <w:lvl w:ilvl="0" w:tplc="1F2A0D00">
      <w:start w:val="4"/>
      <w:numFmt w:val="lowerLetter"/>
      <w:lvlText w:val="%1)"/>
      <w:lvlJc w:val="left"/>
      <w:pPr>
        <w:ind w:left="1211" w:hanging="360"/>
      </w:pPr>
      <w:rPr>
        <w:rFonts w:hint="default"/>
        <w:color w:val="auto"/>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5082602D"/>
    <w:multiLevelType w:val="hybridMultilevel"/>
    <w:tmpl w:val="ED4C14DE"/>
    <w:name w:val="WW8Num1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C1A0091"/>
    <w:multiLevelType w:val="multilevel"/>
    <w:tmpl w:val="ECAE4F56"/>
    <w:lvl w:ilvl="0">
      <w:start w:val="2"/>
      <w:numFmt w:val="decimal"/>
      <w:lvlText w:val="%1"/>
      <w:lvlJc w:val="left"/>
      <w:pPr>
        <w:ind w:left="360" w:hanging="360"/>
      </w:pPr>
      <w:rPr>
        <w:rFonts w:hint="default"/>
      </w:rPr>
    </w:lvl>
    <w:lvl w:ilvl="1">
      <w:start w:val="1"/>
      <w:numFmt w:val="bullet"/>
      <w:lvlText w:val=""/>
      <w:lvlJc w:val="left"/>
      <w:pPr>
        <w:ind w:left="1782" w:hanging="360"/>
      </w:pPr>
      <w:rPr>
        <w:rFonts w:ascii="Symbol" w:hAnsi="Symbol" w:hint="default"/>
      </w:rPr>
    </w:lvl>
    <w:lvl w:ilvl="2">
      <w:start w:val="1"/>
      <w:numFmt w:val="decimal"/>
      <w:lvlText w:val="%1.%2.%3"/>
      <w:lvlJc w:val="left"/>
      <w:pPr>
        <w:ind w:left="3564" w:hanging="720"/>
      </w:pPr>
      <w:rPr>
        <w:rFonts w:hint="default"/>
      </w:rPr>
    </w:lvl>
    <w:lvl w:ilvl="3">
      <w:start w:val="1"/>
      <w:numFmt w:val="decimal"/>
      <w:lvlText w:val="%1.%2.%3.%4"/>
      <w:lvlJc w:val="left"/>
      <w:pPr>
        <w:ind w:left="4986" w:hanging="720"/>
      </w:pPr>
      <w:rPr>
        <w:rFonts w:hint="default"/>
      </w:rPr>
    </w:lvl>
    <w:lvl w:ilvl="4">
      <w:start w:val="1"/>
      <w:numFmt w:val="decimal"/>
      <w:lvlText w:val="%1.%2.%3.%4.%5"/>
      <w:lvlJc w:val="left"/>
      <w:pPr>
        <w:ind w:left="6408" w:hanging="720"/>
      </w:pPr>
      <w:rPr>
        <w:rFonts w:hint="default"/>
      </w:rPr>
    </w:lvl>
    <w:lvl w:ilvl="5">
      <w:start w:val="1"/>
      <w:numFmt w:val="decimal"/>
      <w:lvlText w:val="%1.%2.%3.%4.%5.%6"/>
      <w:lvlJc w:val="left"/>
      <w:pPr>
        <w:ind w:left="8190" w:hanging="1080"/>
      </w:pPr>
      <w:rPr>
        <w:rFonts w:hint="default"/>
      </w:rPr>
    </w:lvl>
    <w:lvl w:ilvl="6">
      <w:start w:val="1"/>
      <w:numFmt w:val="decimal"/>
      <w:lvlText w:val="%1.%2.%3.%4.%5.%6.%7"/>
      <w:lvlJc w:val="left"/>
      <w:pPr>
        <w:ind w:left="9612" w:hanging="1080"/>
      </w:pPr>
      <w:rPr>
        <w:rFonts w:hint="default"/>
      </w:rPr>
    </w:lvl>
    <w:lvl w:ilvl="7">
      <w:start w:val="1"/>
      <w:numFmt w:val="decimal"/>
      <w:lvlText w:val="%1.%2.%3.%4.%5.%6.%7.%8"/>
      <w:lvlJc w:val="left"/>
      <w:pPr>
        <w:ind w:left="11394" w:hanging="1440"/>
      </w:pPr>
      <w:rPr>
        <w:rFonts w:hint="default"/>
      </w:rPr>
    </w:lvl>
    <w:lvl w:ilvl="8">
      <w:start w:val="1"/>
      <w:numFmt w:val="decimal"/>
      <w:lvlText w:val="%1.%2.%3.%4.%5.%6.%7.%8.%9"/>
      <w:lvlJc w:val="left"/>
      <w:pPr>
        <w:ind w:left="12816" w:hanging="1440"/>
      </w:pPr>
      <w:rPr>
        <w:rFonts w:hint="default"/>
      </w:rPr>
    </w:lvl>
  </w:abstractNum>
  <w:abstractNum w:abstractNumId="22" w15:restartNumberingAfterBreak="0">
    <w:nsid w:val="72B13FF0"/>
    <w:multiLevelType w:val="multilevel"/>
    <w:tmpl w:val="BCF808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bullet"/>
      <w:lvlText w:val=""/>
      <w:lvlJc w:val="left"/>
      <w:pPr>
        <w:ind w:left="1728" w:hanging="648"/>
      </w:pPr>
      <w:rPr>
        <w:rFonts w:ascii="Symbol" w:hAnsi="Symbol"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2"/>
  </w:num>
  <w:num w:numId="16">
    <w:abstractNumId w:val="15"/>
  </w:num>
  <w:num w:numId="17">
    <w:abstractNumId w:val="18"/>
  </w:num>
  <w:num w:numId="18">
    <w:abstractNumId w:val="16"/>
  </w:num>
  <w:num w:numId="19">
    <w:abstractNumId w:val="21"/>
  </w:num>
  <w:num w:numId="20">
    <w:abstractNumId w:val="14"/>
  </w:num>
  <w:num w:numId="21">
    <w:abstractNumId w:val="17"/>
  </w:num>
  <w:num w:numId="22">
    <w:abstractNumId w:val="19"/>
  </w:num>
  <w:num w:numId="23">
    <w:abstractNumId w:val="9"/>
    <w:lvlOverride w:ilvl="0">
      <w:lvl w:ilvl="0">
        <w:start w:val="1"/>
        <w:numFmt w:val="decimal"/>
        <w:lvlText w:val="%1."/>
        <w:lvlJc w:val="left"/>
        <w:pPr>
          <w:tabs>
            <w:tab w:val="num" w:pos="0"/>
          </w:tabs>
          <w:ind w:left="720" w:hanging="360"/>
        </w:pPr>
        <w:rPr>
          <w:rFonts w:ascii="Times New Roman" w:hAnsi="Times New Roman" w:cs="Times New Roman" w:hint="default"/>
          <w:b w:val="0"/>
          <w:iCs/>
          <w:strike w:val="0"/>
          <w:dstrike w:val="0"/>
          <w:color w:val="000000"/>
          <w:sz w:val="24"/>
          <w:szCs w:val="24"/>
        </w:rPr>
      </w:lvl>
    </w:lvlOverride>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702"/>
    <w:rsid w:val="00012F43"/>
    <w:rsid w:val="000151C8"/>
    <w:rsid w:val="0003134F"/>
    <w:rsid w:val="00036CAD"/>
    <w:rsid w:val="0004373B"/>
    <w:rsid w:val="00053E75"/>
    <w:rsid w:val="00054A10"/>
    <w:rsid w:val="00057CE8"/>
    <w:rsid w:val="00064618"/>
    <w:rsid w:val="00066F0D"/>
    <w:rsid w:val="00074159"/>
    <w:rsid w:val="00081D8A"/>
    <w:rsid w:val="000853F1"/>
    <w:rsid w:val="0009370E"/>
    <w:rsid w:val="000A640D"/>
    <w:rsid w:val="000B0C19"/>
    <w:rsid w:val="000B4CED"/>
    <w:rsid w:val="000B65EE"/>
    <w:rsid w:val="000C51C4"/>
    <w:rsid w:val="000E05EB"/>
    <w:rsid w:val="000F2F45"/>
    <w:rsid w:val="001042DE"/>
    <w:rsid w:val="001309AB"/>
    <w:rsid w:val="00131BDD"/>
    <w:rsid w:val="00134A68"/>
    <w:rsid w:val="00146F79"/>
    <w:rsid w:val="00151D0F"/>
    <w:rsid w:val="00156976"/>
    <w:rsid w:val="00156997"/>
    <w:rsid w:val="00157380"/>
    <w:rsid w:val="00161435"/>
    <w:rsid w:val="001858E8"/>
    <w:rsid w:val="00194485"/>
    <w:rsid w:val="001A4911"/>
    <w:rsid w:val="001A5B87"/>
    <w:rsid w:val="001B7A7B"/>
    <w:rsid w:val="001D1672"/>
    <w:rsid w:val="001D1695"/>
    <w:rsid w:val="001D48BF"/>
    <w:rsid w:val="001D4CFD"/>
    <w:rsid w:val="001D6093"/>
    <w:rsid w:val="001E55BD"/>
    <w:rsid w:val="002025DB"/>
    <w:rsid w:val="00203D12"/>
    <w:rsid w:val="00203EE3"/>
    <w:rsid w:val="00210794"/>
    <w:rsid w:val="00221EFF"/>
    <w:rsid w:val="002237F9"/>
    <w:rsid w:val="0022415F"/>
    <w:rsid w:val="00231476"/>
    <w:rsid w:val="00234012"/>
    <w:rsid w:val="002517C9"/>
    <w:rsid w:val="0025523D"/>
    <w:rsid w:val="00255D49"/>
    <w:rsid w:val="002577A6"/>
    <w:rsid w:val="002940C9"/>
    <w:rsid w:val="002953A2"/>
    <w:rsid w:val="002B6999"/>
    <w:rsid w:val="002C11F8"/>
    <w:rsid w:val="002C3F29"/>
    <w:rsid w:val="002D5A63"/>
    <w:rsid w:val="002E3806"/>
    <w:rsid w:val="002E5AC1"/>
    <w:rsid w:val="002F3EAC"/>
    <w:rsid w:val="003078D0"/>
    <w:rsid w:val="003128F5"/>
    <w:rsid w:val="00314ABF"/>
    <w:rsid w:val="00314EE0"/>
    <w:rsid w:val="0032421F"/>
    <w:rsid w:val="00340767"/>
    <w:rsid w:val="003546A5"/>
    <w:rsid w:val="00355101"/>
    <w:rsid w:val="00363B0D"/>
    <w:rsid w:val="00365DB5"/>
    <w:rsid w:val="00373E80"/>
    <w:rsid w:val="00377D14"/>
    <w:rsid w:val="00390590"/>
    <w:rsid w:val="003D49CB"/>
    <w:rsid w:val="003D5755"/>
    <w:rsid w:val="003D69CF"/>
    <w:rsid w:val="003E4A86"/>
    <w:rsid w:val="004018E1"/>
    <w:rsid w:val="004154BF"/>
    <w:rsid w:val="0043748F"/>
    <w:rsid w:val="00441F68"/>
    <w:rsid w:val="0044434C"/>
    <w:rsid w:val="0044798B"/>
    <w:rsid w:val="00452B51"/>
    <w:rsid w:val="00457AEC"/>
    <w:rsid w:val="00457D63"/>
    <w:rsid w:val="00470C1A"/>
    <w:rsid w:val="00470C5D"/>
    <w:rsid w:val="0047538E"/>
    <w:rsid w:val="00482D52"/>
    <w:rsid w:val="004870EA"/>
    <w:rsid w:val="004911B5"/>
    <w:rsid w:val="004A18E3"/>
    <w:rsid w:val="004A6889"/>
    <w:rsid w:val="004B4FFD"/>
    <w:rsid w:val="004B68C6"/>
    <w:rsid w:val="004C0546"/>
    <w:rsid w:val="004E4B75"/>
    <w:rsid w:val="004E6EEF"/>
    <w:rsid w:val="004F0AA2"/>
    <w:rsid w:val="00505418"/>
    <w:rsid w:val="00526028"/>
    <w:rsid w:val="0052612B"/>
    <w:rsid w:val="00532DAA"/>
    <w:rsid w:val="0055590F"/>
    <w:rsid w:val="00584F72"/>
    <w:rsid w:val="005933D5"/>
    <w:rsid w:val="005A22CF"/>
    <w:rsid w:val="005A2EED"/>
    <w:rsid w:val="005A31AC"/>
    <w:rsid w:val="005A3D30"/>
    <w:rsid w:val="005B257D"/>
    <w:rsid w:val="005B3FBC"/>
    <w:rsid w:val="005B472B"/>
    <w:rsid w:val="005C2172"/>
    <w:rsid w:val="005C2F92"/>
    <w:rsid w:val="005C727F"/>
    <w:rsid w:val="005E7D82"/>
    <w:rsid w:val="005F0CB6"/>
    <w:rsid w:val="00600E00"/>
    <w:rsid w:val="00603F13"/>
    <w:rsid w:val="0062197D"/>
    <w:rsid w:val="006357C9"/>
    <w:rsid w:val="0063637D"/>
    <w:rsid w:val="006413D0"/>
    <w:rsid w:val="00642A71"/>
    <w:rsid w:val="006554A7"/>
    <w:rsid w:val="00660941"/>
    <w:rsid w:val="00663427"/>
    <w:rsid w:val="00667119"/>
    <w:rsid w:val="00674AAD"/>
    <w:rsid w:val="006808AE"/>
    <w:rsid w:val="006925F9"/>
    <w:rsid w:val="00693467"/>
    <w:rsid w:val="00696038"/>
    <w:rsid w:val="006972BD"/>
    <w:rsid w:val="006A5445"/>
    <w:rsid w:val="006B0492"/>
    <w:rsid w:val="006C2AE8"/>
    <w:rsid w:val="006C68B2"/>
    <w:rsid w:val="006D6B94"/>
    <w:rsid w:val="00704E5C"/>
    <w:rsid w:val="00705E49"/>
    <w:rsid w:val="007129B7"/>
    <w:rsid w:val="00716105"/>
    <w:rsid w:val="00722D6E"/>
    <w:rsid w:val="00735D56"/>
    <w:rsid w:val="007365A4"/>
    <w:rsid w:val="0073687B"/>
    <w:rsid w:val="00737BB4"/>
    <w:rsid w:val="00741978"/>
    <w:rsid w:val="007442B4"/>
    <w:rsid w:val="0075558B"/>
    <w:rsid w:val="00765341"/>
    <w:rsid w:val="00765AF0"/>
    <w:rsid w:val="0077364D"/>
    <w:rsid w:val="00780709"/>
    <w:rsid w:val="00780ACA"/>
    <w:rsid w:val="007912AF"/>
    <w:rsid w:val="00791E8A"/>
    <w:rsid w:val="007A035F"/>
    <w:rsid w:val="007B1920"/>
    <w:rsid w:val="007E0FB2"/>
    <w:rsid w:val="007E6C7C"/>
    <w:rsid w:val="007F0457"/>
    <w:rsid w:val="008051DB"/>
    <w:rsid w:val="008064C5"/>
    <w:rsid w:val="008079DB"/>
    <w:rsid w:val="008106F1"/>
    <w:rsid w:val="008140E0"/>
    <w:rsid w:val="00817A6E"/>
    <w:rsid w:val="008240A9"/>
    <w:rsid w:val="00826AF7"/>
    <w:rsid w:val="00830001"/>
    <w:rsid w:val="00830C36"/>
    <w:rsid w:val="00836248"/>
    <w:rsid w:val="00843E3D"/>
    <w:rsid w:val="00844012"/>
    <w:rsid w:val="00844552"/>
    <w:rsid w:val="0085042F"/>
    <w:rsid w:val="008627E8"/>
    <w:rsid w:val="008664B1"/>
    <w:rsid w:val="0087500A"/>
    <w:rsid w:val="00896A56"/>
    <w:rsid w:val="008B0019"/>
    <w:rsid w:val="008B3C3B"/>
    <w:rsid w:val="008D33DB"/>
    <w:rsid w:val="008D3BC4"/>
    <w:rsid w:val="008E2E56"/>
    <w:rsid w:val="0090034C"/>
    <w:rsid w:val="00902484"/>
    <w:rsid w:val="009046F3"/>
    <w:rsid w:val="00905C17"/>
    <w:rsid w:val="00915DC2"/>
    <w:rsid w:val="009212DA"/>
    <w:rsid w:val="009304A1"/>
    <w:rsid w:val="00932368"/>
    <w:rsid w:val="00946815"/>
    <w:rsid w:val="009508C8"/>
    <w:rsid w:val="00952416"/>
    <w:rsid w:val="00960076"/>
    <w:rsid w:val="00962A87"/>
    <w:rsid w:val="00963581"/>
    <w:rsid w:val="009745A4"/>
    <w:rsid w:val="00984C8B"/>
    <w:rsid w:val="00996199"/>
    <w:rsid w:val="00996DFE"/>
    <w:rsid w:val="009A0E9B"/>
    <w:rsid w:val="009A7D02"/>
    <w:rsid w:val="009B4D54"/>
    <w:rsid w:val="009C63E9"/>
    <w:rsid w:val="009E2038"/>
    <w:rsid w:val="009E206E"/>
    <w:rsid w:val="009F3935"/>
    <w:rsid w:val="009F7303"/>
    <w:rsid w:val="00A03330"/>
    <w:rsid w:val="00A04C83"/>
    <w:rsid w:val="00A10B2B"/>
    <w:rsid w:val="00A119B0"/>
    <w:rsid w:val="00A172D5"/>
    <w:rsid w:val="00A179B0"/>
    <w:rsid w:val="00A20EBF"/>
    <w:rsid w:val="00A3310C"/>
    <w:rsid w:val="00A41149"/>
    <w:rsid w:val="00A444AB"/>
    <w:rsid w:val="00A6105A"/>
    <w:rsid w:val="00A776FE"/>
    <w:rsid w:val="00A850BE"/>
    <w:rsid w:val="00A9425D"/>
    <w:rsid w:val="00A961B4"/>
    <w:rsid w:val="00AA1E22"/>
    <w:rsid w:val="00AA4E6C"/>
    <w:rsid w:val="00AC4DFC"/>
    <w:rsid w:val="00AD1B4A"/>
    <w:rsid w:val="00AE2381"/>
    <w:rsid w:val="00AF1218"/>
    <w:rsid w:val="00AF206D"/>
    <w:rsid w:val="00AF32DE"/>
    <w:rsid w:val="00AF55A2"/>
    <w:rsid w:val="00B0755D"/>
    <w:rsid w:val="00B22A35"/>
    <w:rsid w:val="00B527CB"/>
    <w:rsid w:val="00B7636E"/>
    <w:rsid w:val="00B76B31"/>
    <w:rsid w:val="00B77B54"/>
    <w:rsid w:val="00B82D63"/>
    <w:rsid w:val="00B83154"/>
    <w:rsid w:val="00B94923"/>
    <w:rsid w:val="00B94C9C"/>
    <w:rsid w:val="00B97CCE"/>
    <w:rsid w:val="00BA245E"/>
    <w:rsid w:val="00BA6CF6"/>
    <w:rsid w:val="00BD4F42"/>
    <w:rsid w:val="00BD582C"/>
    <w:rsid w:val="00BD7AF9"/>
    <w:rsid w:val="00BD7F26"/>
    <w:rsid w:val="00BE1357"/>
    <w:rsid w:val="00BE5C4B"/>
    <w:rsid w:val="00BE7FF4"/>
    <w:rsid w:val="00BF540D"/>
    <w:rsid w:val="00BF761E"/>
    <w:rsid w:val="00C029EB"/>
    <w:rsid w:val="00C27BFF"/>
    <w:rsid w:val="00C31966"/>
    <w:rsid w:val="00C35CFD"/>
    <w:rsid w:val="00C369E1"/>
    <w:rsid w:val="00C47282"/>
    <w:rsid w:val="00C47952"/>
    <w:rsid w:val="00C51A32"/>
    <w:rsid w:val="00C539C0"/>
    <w:rsid w:val="00C55399"/>
    <w:rsid w:val="00C6062E"/>
    <w:rsid w:val="00C60B88"/>
    <w:rsid w:val="00C63B19"/>
    <w:rsid w:val="00C63D05"/>
    <w:rsid w:val="00C77C3A"/>
    <w:rsid w:val="00C82575"/>
    <w:rsid w:val="00C83079"/>
    <w:rsid w:val="00C92E08"/>
    <w:rsid w:val="00CA5281"/>
    <w:rsid w:val="00CA63A0"/>
    <w:rsid w:val="00CB50FD"/>
    <w:rsid w:val="00CD23FC"/>
    <w:rsid w:val="00CD30BF"/>
    <w:rsid w:val="00CD4E01"/>
    <w:rsid w:val="00CD6AD2"/>
    <w:rsid w:val="00CE02C7"/>
    <w:rsid w:val="00CE5F6B"/>
    <w:rsid w:val="00CE76ED"/>
    <w:rsid w:val="00CF47B6"/>
    <w:rsid w:val="00D01AD3"/>
    <w:rsid w:val="00D028E7"/>
    <w:rsid w:val="00D107D5"/>
    <w:rsid w:val="00D129D4"/>
    <w:rsid w:val="00D27AAD"/>
    <w:rsid w:val="00D32B9C"/>
    <w:rsid w:val="00D36751"/>
    <w:rsid w:val="00D41890"/>
    <w:rsid w:val="00D4221C"/>
    <w:rsid w:val="00D47A75"/>
    <w:rsid w:val="00D5273E"/>
    <w:rsid w:val="00D52DAD"/>
    <w:rsid w:val="00D55085"/>
    <w:rsid w:val="00D75940"/>
    <w:rsid w:val="00D8135E"/>
    <w:rsid w:val="00D825C3"/>
    <w:rsid w:val="00D82C01"/>
    <w:rsid w:val="00D958DD"/>
    <w:rsid w:val="00D95F53"/>
    <w:rsid w:val="00DA1351"/>
    <w:rsid w:val="00DA2D78"/>
    <w:rsid w:val="00DA3976"/>
    <w:rsid w:val="00DA654D"/>
    <w:rsid w:val="00DA7C85"/>
    <w:rsid w:val="00DB3C73"/>
    <w:rsid w:val="00DC7793"/>
    <w:rsid w:val="00DD2332"/>
    <w:rsid w:val="00DD7246"/>
    <w:rsid w:val="00DE5A33"/>
    <w:rsid w:val="00DE71A7"/>
    <w:rsid w:val="00DF7B4F"/>
    <w:rsid w:val="00E01C64"/>
    <w:rsid w:val="00E20D13"/>
    <w:rsid w:val="00E23DFD"/>
    <w:rsid w:val="00E30099"/>
    <w:rsid w:val="00E3301A"/>
    <w:rsid w:val="00E4079D"/>
    <w:rsid w:val="00E532EC"/>
    <w:rsid w:val="00E60FC8"/>
    <w:rsid w:val="00E726FD"/>
    <w:rsid w:val="00E74403"/>
    <w:rsid w:val="00E80DA7"/>
    <w:rsid w:val="00E86D21"/>
    <w:rsid w:val="00EA2A56"/>
    <w:rsid w:val="00EC4D26"/>
    <w:rsid w:val="00EE0C09"/>
    <w:rsid w:val="00EE18FC"/>
    <w:rsid w:val="00EE682A"/>
    <w:rsid w:val="00EF0D71"/>
    <w:rsid w:val="00EF50FD"/>
    <w:rsid w:val="00F036AE"/>
    <w:rsid w:val="00F04D66"/>
    <w:rsid w:val="00F05A29"/>
    <w:rsid w:val="00F06AA5"/>
    <w:rsid w:val="00F1534F"/>
    <w:rsid w:val="00F2263B"/>
    <w:rsid w:val="00F27BCF"/>
    <w:rsid w:val="00F30223"/>
    <w:rsid w:val="00F33F84"/>
    <w:rsid w:val="00F3686A"/>
    <w:rsid w:val="00F37322"/>
    <w:rsid w:val="00F471BC"/>
    <w:rsid w:val="00F565F7"/>
    <w:rsid w:val="00F70320"/>
    <w:rsid w:val="00F77A7A"/>
    <w:rsid w:val="00F827F4"/>
    <w:rsid w:val="00F95487"/>
    <w:rsid w:val="00F976CB"/>
    <w:rsid w:val="00FA7C55"/>
    <w:rsid w:val="00FB0493"/>
    <w:rsid w:val="00FC4ECA"/>
    <w:rsid w:val="00FD18CF"/>
    <w:rsid w:val="00FD7702"/>
    <w:rsid w:val="00FE0266"/>
    <w:rsid w:val="00FF6CF9"/>
    <w:rsid w:val="00FF6E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1FFB1CD"/>
  <w15:docId w15:val="{1BECB0D5-7CEF-4FB1-8E45-6AF2EDDAD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numPr>
        <w:numId w:val="1"/>
      </w:numPr>
      <w:jc w:val="center"/>
      <w:outlineLvl w:val="0"/>
    </w:pPr>
    <w:rPr>
      <w:b/>
    </w:rPr>
  </w:style>
  <w:style w:type="paragraph" w:styleId="Nadpis2">
    <w:name w:val="heading 2"/>
    <w:basedOn w:val="Normln"/>
    <w:next w:val="Normln"/>
    <w:qFormat/>
    <w:pPr>
      <w:keepNext/>
      <w:numPr>
        <w:ilvl w:val="1"/>
        <w:numId w:val="1"/>
      </w:numPr>
      <w:jc w:val="center"/>
      <w:outlineLvl w:val="1"/>
    </w:pPr>
    <w:rPr>
      <w:rFonts w:ascii="Arial" w:hAnsi="Arial" w:cs="Arial"/>
      <w:b/>
      <w:sz w:val="20"/>
      <w:szCs w:val="22"/>
    </w:rPr>
  </w:style>
  <w:style w:type="paragraph" w:styleId="Nadpis3">
    <w:name w:val="heading 3"/>
    <w:basedOn w:val="Normln"/>
    <w:next w:val="Normln"/>
    <w:qFormat/>
    <w:pPr>
      <w:keepNext/>
      <w:numPr>
        <w:ilvl w:val="2"/>
        <w:numId w:val="1"/>
      </w:numPr>
      <w:jc w:val="center"/>
      <w:outlineLvl w:val="2"/>
    </w:pPr>
    <w:rPr>
      <w:b/>
      <w:bCs/>
    </w:rPr>
  </w:style>
  <w:style w:type="paragraph" w:styleId="Nadpis4">
    <w:name w:val="heading 4"/>
    <w:basedOn w:val="Normln"/>
    <w:next w:val="Normln"/>
    <w:qFormat/>
    <w:pPr>
      <w:keepNext/>
      <w:numPr>
        <w:ilvl w:val="3"/>
        <w:numId w:val="1"/>
      </w:numPr>
      <w:outlineLvl w:val="3"/>
    </w:pPr>
    <w:rPr>
      <w:b/>
      <w:sz w:val="28"/>
      <w:szCs w:val="28"/>
    </w:rPr>
  </w:style>
  <w:style w:type="paragraph" w:styleId="Nadpis5">
    <w:name w:val="heading 5"/>
    <w:basedOn w:val="Normln"/>
    <w:next w:val="Normln"/>
    <w:qFormat/>
    <w:pPr>
      <w:keepNext/>
      <w:numPr>
        <w:ilvl w:val="4"/>
        <w:numId w:val="1"/>
      </w:numPr>
      <w:outlineLvl w:val="4"/>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b w:val="0"/>
      <w:sz w:val="24"/>
      <w:szCs w:val="24"/>
    </w:rPr>
  </w:style>
  <w:style w:type="character" w:customStyle="1" w:styleId="WW8Num3z0">
    <w:name w:val="WW8Num3z0"/>
    <w:rPr>
      <w:rFonts w:hint="default"/>
    </w:rPr>
  </w:style>
  <w:style w:type="character" w:customStyle="1" w:styleId="WW8Num4z0">
    <w:name w:val="WW8Num4z0"/>
    <w:rPr>
      <w:rFonts w:ascii="Times New Roman" w:eastAsia="Calibri" w:hAnsi="Times New Roman" w:cs="Times New Roman" w:hint="default"/>
      <w:b w:val="0"/>
      <w:sz w:val="24"/>
      <w:szCs w:val="24"/>
      <w:shd w:val="clear" w:color="auto" w:fill="auto"/>
    </w:rPr>
  </w:style>
  <w:style w:type="character" w:customStyle="1" w:styleId="WW8Num5z0">
    <w:name w:val="WW8Num5z0"/>
    <w:rPr>
      <w:rFonts w:hint="default"/>
      <w:szCs w:val="24"/>
      <w:shd w:val="clear" w:color="auto" w:fill="auto"/>
      <w:lang w:val="cs-CZ"/>
    </w:rPr>
  </w:style>
  <w:style w:type="character" w:customStyle="1" w:styleId="WW8Num6z0">
    <w:name w:val="WW8Num6z0"/>
    <w:rPr>
      <w:rFonts w:ascii="Times New Roman" w:eastAsia="Times New Roman" w:hAnsi="Times New Roman" w:cs="Calibri" w:hint="default"/>
      <w:b w:val="0"/>
      <w:szCs w:val="24"/>
      <w:shd w:val="clear" w:color="auto" w:fill="auto"/>
      <w:lang w:val="cs-CZ"/>
    </w:rPr>
  </w:style>
  <w:style w:type="character" w:customStyle="1" w:styleId="WW8Num7z0">
    <w:name w:val="WW8Num7z0"/>
    <w:rPr>
      <w:rFonts w:hint="default"/>
      <w:b w:val="0"/>
    </w:rPr>
  </w:style>
  <w:style w:type="character" w:customStyle="1" w:styleId="WW8Num8z0">
    <w:name w:val="WW8Num8z0"/>
    <w:rPr>
      <w:rFonts w:ascii="Times New Roman" w:hAnsi="Times New Roman" w:cs="Times New Roman" w:hint="default"/>
      <w:b w:val="0"/>
      <w:color w:val="000000"/>
      <w:sz w:val="24"/>
      <w:szCs w:val="24"/>
      <w:shd w:val="clear" w:color="auto" w:fill="FFFFFF"/>
    </w:rPr>
  </w:style>
  <w:style w:type="character" w:customStyle="1" w:styleId="WW8Num9z0">
    <w:name w:val="WW8Num9z0"/>
    <w:rPr>
      <w:rFonts w:cs="Times New Roman" w:hint="default"/>
      <w:b w:val="0"/>
      <w:color w:val="000000"/>
      <w:shd w:val="clear" w:color="auto" w:fill="FFFFFF"/>
    </w:rPr>
  </w:style>
  <w:style w:type="character" w:customStyle="1" w:styleId="WW8Num10z0">
    <w:name w:val="WW8Num10z0"/>
    <w:rPr>
      <w:rFonts w:ascii="Times New Roman" w:hAnsi="Times New Roman" w:cs="Times New Roman" w:hint="default"/>
      <w:b w:val="0"/>
      <w:iCs/>
      <w:strike w:val="0"/>
      <w:dstrike w:val="0"/>
      <w:color w:val="000000"/>
      <w:sz w:val="24"/>
      <w:szCs w:val="24"/>
      <w:shd w:val="clear" w:color="auto" w:fill="auto"/>
    </w:rPr>
  </w:style>
  <w:style w:type="character" w:customStyle="1" w:styleId="WW8Num11z0">
    <w:name w:val="WW8Num11z0"/>
    <w:rPr>
      <w:b w:val="0"/>
      <w:bCs/>
      <w:i w:val="0"/>
      <w:iCs/>
      <w:color w:val="000000"/>
      <w:sz w:val="22"/>
      <w:shd w:val="clear" w:color="auto" w:fill="auto"/>
    </w:rPr>
  </w:style>
  <w:style w:type="character" w:customStyle="1" w:styleId="WW8Num12z0">
    <w:name w:val="WW8Num12z0"/>
    <w:rPr>
      <w:rFonts w:hint="default"/>
      <w:bCs/>
      <w:iC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hAnsi="Times New Roman" w:cs="Times New Roman"/>
      <w:sz w:val="24"/>
      <w:szCs w:val="24"/>
      <w:shd w:val="clear" w:color="auto" w:fill="auto"/>
    </w:rPr>
  </w:style>
  <w:style w:type="character" w:customStyle="1" w:styleId="WW8Num13z1">
    <w:name w:val="WW8Num13z1"/>
    <w:rPr>
      <w:rFonts w:ascii="Times New Roman" w:hAnsi="Times New Roman" w:cs="Times New Roman"/>
      <w:b w:val="0"/>
      <w:bCs/>
      <w:sz w:val="24"/>
      <w:szCs w:val="24"/>
      <w:shd w:val="clear" w:color="auto" w:fill="auto"/>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Standardnpsmoodstavce2">
    <w:name w:val="Standardní písmo odstavce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6z0">
    <w:name w:val="WW8Num16z0"/>
    <w:rPr>
      <w:rFonts w:ascii="Times New Roman" w:eastAsia="Calibri" w:hAnsi="Times New Roman" w:cs="Times New Roman"/>
      <w:b w:val="0"/>
      <w:sz w:val="24"/>
      <w:szCs w:val="2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i w:val="0"/>
    </w:rPr>
  </w:style>
  <w:style w:type="character" w:customStyle="1" w:styleId="WW8Num18z0">
    <w:name w:val="WW8Num18z0"/>
    <w:rPr>
      <w:rFonts w:ascii="Times New Roman" w:eastAsia="Times New Roman" w:hAnsi="Times New Roman" w:cs="Times New Roman"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val="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eastAsia="Times New Roman" w:hAnsi="Times New Roman" w:cs="Times New Roman"/>
      <w:shd w:val="clear" w:color="auto" w:fill="FFFFFF"/>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b w:val="0"/>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Times New Roman" w:eastAsia="Times New Roman" w:hAnsi="Times New Roman" w:cs="Times New Roman"/>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i w:val="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Times New Roman" w:eastAsia="Times New Roman" w:hAnsi="Times New Roman" w:cs="Times New Roman"/>
      <w:b/>
      <w:bCs/>
      <w:sz w:val="22"/>
      <w:szCs w:val="22"/>
      <w:shd w:val="clear" w:color="auto" w:fill="FFFFFF"/>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b w:val="0"/>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b w:val="0"/>
      <w:bCs/>
      <w:iCs/>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iCs/>
      <w:color w:val="auto"/>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Times New Roman" w:eastAsia="Times New Roman" w:hAnsi="Times New Roman" w:cs="Times New Roman" w:hint="default"/>
      <w:b/>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hint="default"/>
      <w:b w:val="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Standardnpsmoodstavce1">
    <w:name w:val="Standardní písmo odstavce1"/>
  </w:style>
  <w:style w:type="character" w:styleId="Hypertextovodkaz">
    <w:name w:val="Hyperlink"/>
    <w:rPr>
      <w:color w:val="0000FF"/>
      <w:u w:val="single"/>
    </w:rPr>
  </w:style>
  <w:style w:type="character" w:styleId="Sledovanodkaz">
    <w:name w:val="FollowedHyperlink"/>
    <w:rPr>
      <w:color w:val="800080"/>
      <w:u w:val="single"/>
    </w:rPr>
  </w:style>
  <w:style w:type="character" w:customStyle="1" w:styleId="TextbublinyChar">
    <w:name w:val="Text bubliny Char"/>
    <w:rPr>
      <w:rFonts w:ascii="Tahoma" w:hAnsi="Tahoma" w:cs="Tahoma"/>
      <w:sz w:val="16"/>
      <w:szCs w:val="16"/>
    </w:rPr>
  </w:style>
  <w:style w:type="character" w:customStyle="1" w:styleId="Odkaznakoment1">
    <w:name w:val="Odkaz na komentář1"/>
    <w:rPr>
      <w:sz w:val="16"/>
      <w:szCs w:val="16"/>
    </w:rPr>
  </w:style>
  <w:style w:type="character" w:customStyle="1" w:styleId="NzevChar">
    <w:name w:val="Název Char"/>
    <w:rPr>
      <w:b/>
      <w:caps/>
      <w:sz w:val="32"/>
      <w:szCs w:val="24"/>
    </w:rPr>
  </w:style>
  <w:style w:type="character" w:customStyle="1" w:styleId="ZkladntextChar">
    <w:name w:val="Základní text Char"/>
    <w:rPr>
      <w:sz w:val="24"/>
    </w:rPr>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Lucida Sans Unicode" w:hAnsi="Arial" w:cs="Mangal"/>
      <w:sz w:val="28"/>
      <w:szCs w:val="28"/>
    </w:rPr>
  </w:style>
  <w:style w:type="paragraph" w:styleId="Zkladntext">
    <w:name w:val="Body Text"/>
    <w:basedOn w:val="Normln"/>
    <w:pPr>
      <w:jc w:val="both"/>
    </w:pPr>
    <w:rPr>
      <w:szCs w:val="20"/>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Prosttext1">
    <w:name w:val="Prostý text1"/>
    <w:basedOn w:val="Normln"/>
    <w:rPr>
      <w:rFonts w:ascii="Courier New" w:hAnsi="Courier New" w:cs="Courier New"/>
      <w:sz w:val="20"/>
      <w:szCs w:val="20"/>
    </w:rPr>
  </w:style>
  <w:style w:type="paragraph" w:styleId="Nzev">
    <w:name w:val="Title"/>
    <w:basedOn w:val="Normln"/>
    <w:next w:val="Podnadpis"/>
    <w:qFormat/>
    <w:pPr>
      <w:pBdr>
        <w:bottom w:val="single" w:sz="4" w:space="1" w:color="000000"/>
      </w:pBdr>
      <w:jc w:val="center"/>
    </w:pPr>
    <w:rPr>
      <w:b/>
      <w:caps/>
      <w:sz w:val="32"/>
      <w:lang w:val="x-none"/>
    </w:rPr>
  </w:style>
  <w:style w:type="paragraph" w:styleId="Podnadpis">
    <w:name w:val="Subtitle"/>
    <w:basedOn w:val="Nadpis"/>
    <w:next w:val="Zkladntext"/>
    <w:qFormat/>
    <w:pPr>
      <w:jc w:val="center"/>
    </w:pPr>
    <w:rPr>
      <w:i/>
      <w:iCs/>
    </w:rPr>
  </w:style>
  <w:style w:type="paragraph" w:customStyle="1" w:styleId="Adresaodesilatele">
    <w:name w:val="Adresa odesilatele"/>
    <w:basedOn w:val="Normln"/>
    <w:pPr>
      <w:keepLines/>
      <w:overflowPunct w:val="0"/>
      <w:autoSpaceDE w:val="0"/>
      <w:ind w:right="4320"/>
      <w:textAlignment w:val="baseline"/>
    </w:pPr>
    <w:rPr>
      <w:szCs w:val="20"/>
    </w:rPr>
  </w:style>
  <w:style w:type="paragraph" w:customStyle="1" w:styleId="Zkladntext21">
    <w:name w:val="Základní text 21"/>
    <w:basedOn w:val="Normln"/>
    <w:pPr>
      <w:jc w:val="center"/>
    </w:pPr>
    <w:rPr>
      <w:rFonts w:ascii="Arial" w:hAnsi="Arial" w:cs="Arial"/>
      <w:bCs/>
      <w:sz w:val="18"/>
      <w:szCs w:val="22"/>
    </w:rPr>
  </w:style>
  <w:style w:type="paragraph" w:customStyle="1" w:styleId="Zkladntextodsazen21">
    <w:name w:val="Základní text odsazený 21"/>
    <w:basedOn w:val="Normln"/>
    <w:pPr>
      <w:ind w:left="283"/>
      <w:jc w:val="both"/>
    </w:pPr>
    <w:rPr>
      <w:b/>
    </w:rPr>
  </w:style>
  <w:style w:type="paragraph" w:styleId="Zkladntextodsazen">
    <w:name w:val="Body Text Indent"/>
    <w:basedOn w:val="Normln"/>
    <w:pPr>
      <w:ind w:left="540"/>
    </w:pPr>
  </w:style>
  <w:style w:type="paragraph" w:styleId="Textbubliny">
    <w:name w:val="Balloon Text"/>
    <w:basedOn w:val="Normln"/>
    <w:rPr>
      <w:rFonts w:ascii="Tahoma" w:hAnsi="Tahoma" w:cs="Tahoma"/>
      <w:sz w:val="16"/>
      <w:szCs w:val="16"/>
      <w:lang w:val="x-none"/>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styleId="Odstavecseseznamem">
    <w:name w:val="List Paragraph"/>
    <w:basedOn w:val="Normln"/>
    <w:uiPriority w:val="34"/>
    <w:qFormat/>
    <w:pPr>
      <w:spacing w:after="200" w:line="276" w:lineRule="auto"/>
      <w:ind w:left="720"/>
    </w:pPr>
    <w:rPr>
      <w:rFonts w:ascii="Calibri" w:eastAsia="Calibri" w:hAnsi="Calibri" w:cs="Calibri"/>
      <w:sz w:val="22"/>
      <w:szCs w:val="22"/>
    </w:rPr>
  </w:style>
  <w:style w:type="character" w:styleId="Odkaznakoment">
    <w:name w:val="annotation reference"/>
    <w:uiPriority w:val="99"/>
    <w:semiHidden/>
    <w:unhideWhenUsed/>
    <w:rsid w:val="007912AF"/>
    <w:rPr>
      <w:sz w:val="16"/>
      <w:szCs w:val="16"/>
    </w:rPr>
  </w:style>
  <w:style w:type="paragraph" w:styleId="Textkomente">
    <w:name w:val="annotation text"/>
    <w:basedOn w:val="Normln"/>
    <w:link w:val="TextkomenteChar"/>
    <w:uiPriority w:val="99"/>
    <w:semiHidden/>
    <w:unhideWhenUsed/>
    <w:rsid w:val="007912AF"/>
    <w:rPr>
      <w:sz w:val="20"/>
      <w:szCs w:val="20"/>
      <w:lang w:val="x-none"/>
    </w:rPr>
  </w:style>
  <w:style w:type="character" w:customStyle="1" w:styleId="TextkomenteChar">
    <w:name w:val="Text komentáře Char"/>
    <w:link w:val="Textkomente"/>
    <w:uiPriority w:val="99"/>
    <w:semiHidden/>
    <w:rsid w:val="007912AF"/>
    <w:rPr>
      <w:lang w:eastAsia="ar-SA"/>
    </w:rPr>
  </w:style>
  <w:style w:type="table" w:styleId="Mkatabulky">
    <w:name w:val="Table Grid"/>
    <w:basedOn w:val="Normlntabulka"/>
    <w:uiPriority w:val="39"/>
    <w:rsid w:val="00952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9745A4"/>
    <w:pPr>
      <w:tabs>
        <w:tab w:val="center" w:pos="4536"/>
        <w:tab w:val="right" w:pos="9072"/>
      </w:tabs>
    </w:pPr>
  </w:style>
  <w:style w:type="character" w:customStyle="1" w:styleId="ZhlavChar">
    <w:name w:val="Záhlaví Char"/>
    <w:link w:val="Zhlav"/>
    <w:uiPriority w:val="99"/>
    <w:rsid w:val="009745A4"/>
    <w:rPr>
      <w:sz w:val="24"/>
      <w:szCs w:val="24"/>
      <w:lang w:eastAsia="ar-SA"/>
    </w:rPr>
  </w:style>
  <w:style w:type="paragraph" w:styleId="Zpat">
    <w:name w:val="footer"/>
    <w:basedOn w:val="Normln"/>
    <w:link w:val="ZpatChar"/>
    <w:uiPriority w:val="99"/>
    <w:unhideWhenUsed/>
    <w:rsid w:val="009745A4"/>
    <w:pPr>
      <w:tabs>
        <w:tab w:val="center" w:pos="4536"/>
        <w:tab w:val="right" w:pos="9072"/>
      </w:tabs>
    </w:pPr>
  </w:style>
  <w:style w:type="character" w:customStyle="1" w:styleId="ZpatChar">
    <w:name w:val="Zápatí Char"/>
    <w:link w:val="Zpat"/>
    <w:uiPriority w:val="99"/>
    <w:rsid w:val="009745A4"/>
    <w:rPr>
      <w:sz w:val="24"/>
      <w:szCs w:val="24"/>
      <w:lang w:eastAsia="ar-SA"/>
    </w:rPr>
  </w:style>
  <w:style w:type="paragraph" w:styleId="Zkladntext2">
    <w:name w:val="Body Text 2"/>
    <w:basedOn w:val="Normln"/>
    <w:link w:val="Zkladntext2Char"/>
    <w:uiPriority w:val="99"/>
    <w:semiHidden/>
    <w:unhideWhenUsed/>
    <w:rsid w:val="0055590F"/>
    <w:pPr>
      <w:spacing w:after="120" w:line="480" w:lineRule="auto"/>
    </w:pPr>
  </w:style>
  <w:style w:type="character" w:customStyle="1" w:styleId="Zkladntext2Char">
    <w:name w:val="Základní text 2 Char"/>
    <w:link w:val="Zkladntext2"/>
    <w:uiPriority w:val="99"/>
    <w:semiHidden/>
    <w:rsid w:val="0055590F"/>
    <w:rPr>
      <w:sz w:val="24"/>
      <w:szCs w:val="24"/>
      <w:lang w:eastAsia="ar-SA"/>
    </w:rPr>
  </w:style>
  <w:style w:type="paragraph" w:customStyle="1" w:styleId="AAOdstavec">
    <w:name w:val="AA_Odstavec"/>
    <w:basedOn w:val="Normln"/>
    <w:rsid w:val="0055590F"/>
    <w:pPr>
      <w:suppressAutoHyphens w:val="0"/>
      <w:jc w:val="both"/>
    </w:pPr>
    <w:rPr>
      <w:rFonts w:ascii="Arial" w:hAnsi="Arial" w:cs="Arial"/>
      <w:sz w:val="20"/>
      <w:szCs w:val="20"/>
      <w:lang w:eastAsia="en-US"/>
    </w:rPr>
  </w:style>
  <w:style w:type="paragraph" w:styleId="Revize">
    <w:name w:val="Revision"/>
    <w:hidden/>
    <w:uiPriority w:val="99"/>
    <w:semiHidden/>
    <w:rsid w:val="002577A6"/>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476395">
      <w:bodyDiv w:val="1"/>
      <w:marLeft w:val="0"/>
      <w:marRight w:val="0"/>
      <w:marTop w:val="0"/>
      <w:marBottom w:val="0"/>
      <w:divBdr>
        <w:top w:val="none" w:sz="0" w:space="0" w:color="auto"/>
        <w:left w:val="none" w:sz="0" w:space="0" w:color="auto"/>
        <w:bottom w:val="none" w:sz="0" w:space="0" w:color="auto"/>
        <w:right w:val="none" w:sz="0" w:space="0" w:color="auto"/>
      </w:divBdr>
    </w:div>
    <w:div w:id="1684624758">
      <w:bodyDiv w:val="1"/>
      <w:marLeft w:val="0"/>
      <w:marRight w:val="0"/>
      <w:marTop w:val="0"/>
      <w:marBottom w:val="0"/>
      <w:divBdr>
        <w:top w:val="none" w:sz="0" w:space="0" w:color="auto"/>
        <w:left w:val="none" w:sz="0" w:space="0" w:color="auto"/>
        <w:bottom w:val="none" w:sz="0" w:space="0" w:color="auto"/>
        <w:right w:val="none" w:sz="0" w:space="0" w:color="auto"/>
      </w:divBdr>
    </w:div>
    <w:div w:id="182072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kzcr.e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60B4A-BD0F-4B3F-AD24-4B9AEBE2C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5074</Words>
  <Characters>29942</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ZEFRAPROJEKT                                                                                              projektový atelier</vt:lpstr>
    </vt:vector>
  </TitlesOfParts>
  <Company>HP</Company>
  <LinksUpToDate>false</LinksUpToDate>
  <CharactersWithSpaces>34947</CharactersWithSpaces>
  <SharedDoc>false</SharedDoc>
  <HLinks>
    <vt:vector size="6" baseType="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ZEFRAPROJEKT                                                                                              projektový atelier</dc:title>
  <dc:creator>xx</dc:creator>
  <cp:lastModifiedBy>Fridrichová Lenka</cp:lastModifiedBy>
  <cp:revision>2</cp:revision>
  <cp:lastPrinted>2021-01-25T09:51:00Z</cp:lastPrinted>
  <dcterms:created xsi:type="dcterms:W3CDTF">2021-01-28T08:14:00Z</dcterms:created>
  <dcterms:modified xsi:type="dcterms:W3CDTF">2021-01-28T08:14:00Z</dcterms:modified>
</cp:coreProperties>
</file>